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CD" w:rsidRDefault="00904CCD" w:rsidP="00393A06"/>
    <w:p w:rsidR="00904CCD" w:rsidRDefault="00904CCD" w:rsidP="00393A06"/>
    <w:p w:rsidR="00CE20E3" w:rsidRDefault="00CE20E3" w:rsidP="00393A06"/>
    <w:p w:rsidR="00951D0A" w:rsidRDefault="00951D0A" w:rsidP="00393A06"/>
    <w:p w:rsidR="00951D0A" w:rsidRDefault="00951D0A" w:rsidP="00393A06"/>
    <w:p w:rsidR="00951D0A" w:rsidRDefault="00951D0A" w:rsidP="00393A06"/>
    <w:p w:rsidR="00951D0A" w:rsidRDefault="00951D0A" w:rsidP="00393A06"/>
    <w:p w:rsidR="00904CCD" w:rsidRDefault="00904CCD" w:rsidP="00393A06"/>
    <w:p w:rsidR="00CE20E3" w:rsidRDefault="00CE20E3" w:rsidP="00393A06"/>
    <w:p w:rsidR="00951D0A" w:rsidRPr="007F720B" w:rsidRDefault="00937E31" w:rsidP="00951D0A">
      <w:pPr>
        <w:jc w:val="center"/>
        <w:rPr>
          <w:rFonts w:ascii="Arial Black" w:hAnsi="Arial Black"/>
          <w:b/>
          <w:sz w:val="32"/>
          <w:szCs w:val="32"/>
        </w:rPr>
      </w:pPr>
      <w:bookmarkStart w:id="0" w:name="_Hlk514332042"/>
      <w:r>
        <w:rPr>
          <w:rFonts w:ascii="Arial Black" w:hAnsi="Arial Black"/>
          <w:b/>
          <w:sz w:val="32"/>
          <w:szCs w:val="32"/>
        </w:rPr>
        <w:t>INVESTIČNÍ ZÁMĚR</w:t>
      </w:r>
    </w:p>
    <w:p w:rsidR="00951D0A" w:rsidRDefault="00951D0A" w:rsidP="00951D0A"/>
    <w:p w:rsidR="00951D0A" w:rsidRDefault="00951D0A" w:rsidP="00951D0A"/>
    <w:p w:rsidR="00951D0A" w:rsidRDefault="00951D0A" w:rsidP="00951D0A"/>
    <w:p w:rsidR="00951D0A" w:rsidRDefault="00951D0A" w:rsidP="00951D0A"/>
    <w:p w:rsidR="00951D0A" w:rsidRPr="001B469A" w:rsidRDefault="001B469A" w:rsidP="00951D0A">
      <w:pPr>
        <w:jc w:val="center"/>
        <w:rPr>
          <w:rFonts w:cs="Arial"/>
          <w:b/>
          <w:sz w:val="32"/>
          <w:szCs w:val="32"/>
        </w:rPr>
      </w:pPr>
      <w:r w:rsidRPr="001B469A">
        <w:rPr>
          <w:rFonts w:cs="Arial"/>
          <w:b/>
          <w:sz w:val="32"/>
          <w:szCs w:val="32"/>
        </w:rPr>
        <w:t>CHODNÍK, KROMĚŘÍŽ - MIŇŮVKY</w:t>
      </w:r>
    </w:p>
    <w:p w:rsidR="00951D0A" w:rsidRDefault="00951D0A" w:rsidP="00951D0A">
      <w:pPr>
        <w:jc w:val="center"/>
      </w:pPr>
    </w:p>
    <w:p w:rsidR="00951D0A" w:rsidRDefault="00951D0A" w:rsidP="00951D0A">
      <w:pPr>
        <w:jc w:val="center"/>
      </w:pPr>
    </w:p>
    <w:p w:rsidR="00951D0A" w:rsidRDefault="00951D0A" w:rsidP="00951D0A">
      <w:pPr>
        <w:jc w:val="center"/>
      </w:pPr>
    </w:p>
    <w:p w:rsidR="00951D0A" w:rsidRDefault="00951D0A" w:rsidP="00951D0A">
      <w:pPr>
        <w:jc w:val="center"/>
      </w:pPr>
    </w:p>
    <w:bookmarkEnd w:id="0"/>
    <w:p w:rsidR="001B469A" w:rsidRDefault="001B469A" w:rsidP="001B469A">
      <w:pPr>
        <w:spacing w:line="360" w:lineRule="auto"/>
        <w:jc w:val="center"/>
        <w:rPr>
          <w:rFonts w:cs="Arial"/>
        </w:rPr>
      </w:pPr>
      <w:r w:rsidRPr="003E664F">
        <w:rPr>
          <w:rFonts w:cs="Arial"/>
        </w:rPr>
        <w:t xml:space="preserve">k. </w:t>
      </w:r>
      <w:proofErr w:type="spellStart"/>
      <w:r w:rsidRPr="003E664F">
        <w:rPr>
          <w:rFonts w:cs="Arial"/>
        </w:rPr>
        <w:t>ú</w:t>
      </w:r>
      <w:proofErr w:type="spellEnd"/>
      <w:r w:rsidRPr="003E664F">
        <w:rPr>
          <w:rFonts w:cs="Arial"/>
        </w:rPr>
        <w:t xml:space="preserve">. </w:t>
      </w:r>
      <w:proofErr w:type="spellStart"/>
      <w:r>
        <w:rPr>
          <w:rFonts w:cs="Arial"/>
        </w:rPr>
        <w:t>Miňůvky</w:t>
      </w:r>
      <w:proofErr w:type="spellEnd"/>
      <w:r>
        <w:rPr>
          <w:rFonts w:cs="Arial"/>
        </w:rPr>
        <w:t xml:space="preserve">, </w:t>
      </w:r>
      <w:r w:rsidRPr="003E664F">
        <w:rPr>
          <w:rFonts w:cs="Arial"/>
        </w:rPr>
        <w:t xml:space="preserve">p. č. </w:t>
      </w:r>
      <w:r>
        <w:rPr>
          <w:rFonts w:cs="Arial"/>
        </w:rPr>
        <w:t>829</w:t>
      </w:r>
    </w:p>
    <w:p w:rsidR="001B469A" w:rsidRDefault="001B469A" w:rsidP="001B469A">
      <w:pPr>
        <w:spacing w:line="360" w:lineRule="auto"/>
        <w:jc w:val="center"/>
        <w:rPr>
          <w:rFonts w:cs="Arial"/>
        </w:rPr>
      </w:pPr>
      <w:r w:rsidRPr="003E664F">
        <w:rPr>
          <w:rFonts w:cs="Arial"/>
        </w:rPr>
        <w:t xml:space="preserve">k. </w:t>
      </w:r>
      <w:proofErr w:type="spellStart"/>
      <w:r w:rsidRPr="003E664F">
        <w:rPr>
          <w:rFonts w:cs="Arial"/>
        </w:rPr>
        <w:t>ú</w:t>
      </w:r>
      <w:proofErr w:type="spellEnd"/>
      <w:r w:rsidRPr="003E664F">
        <w:rPr>
          <w:rFonts w:cs="Arial"/>
        </w:rPr>
        <w:t xml:space="preserve">. </w:t>
      </w:r>
      <w:r>
        <w:rPr>
          <w:rFonts w:cs="Arial"/>
        </w:rPr>
        <w:t xml:space="preserve">Kroměříž, </w:t>
      </w:r>
    </w:p>
    <w:p w:rsidR="001B469A" w:rsidRPr="003E664F" w:rsidRDefault="001B469A" w:rsidP="001B469A">
      <w:pPr>
        <w:spacing w:line="360" w:lineRule="auto"/>
        <w:jc w:val="center"/>
        <w:rPr>
          <w:rFonts w:cs="Arial"/>
        </w:rPr>
      </w:pPr>
      <w:r w:rsidRPr="003E664F">
        <w:rPr>
          <w:rFonts w:cs="Arial"/>
        </w:rPr>
        <w:t>p. č</w:t>
      </w:r>
      <w:r>
        <w:rPr>
          <w:rFonts w:cs="Arial"/>
        </w:rPr>
        <w:t xml:space="preserve">. 4633, 4635, 4842/1, 4842/2, 4852, 4930/2, 4843, 4894, 4642, 4643 a 4899 </w:t>
      </w:r>
    </w:p>
    <w:p w:rsidR="00951D0A" w:rsidRPr="003E664F" w:rsidRDefault="00951D0A" w:rsidP="00937E31">
      <w:pPr>
        <w:jc w:val="center"/>
        <w:rPr>
          <w:rFonts w:cs="Arial"/>
        </w:rPr>
      </w:pPr>
    </w:p>
    <w:p w:rsidR="00951D0A" w:rsidRPr="003E664F" w:rsidRDefault="00951D0A" w:rsidP="00951D0A">
      <w:pPr>
        <w:jc w:val="center"/>
        <w:rPr>
          <w:rFonts w:cs="Arial"/>
        </w:rPr>
      </w:pPr>
    </w:p>
    <w:p w:rsidR="00951D0A" w:rsidRPr="003E664F" w:rsidRDefault="00951D0A" w:rsidP="00951D0A">
      <w:pPr>
        <w:jc w:val="center"/>
        <w:rPr>
          <w:rFonts w:cs="Arial"/>
        </w:rPr>
      </w:pPr>
      <w:r>
        <w:rPr>
          <w:rFonts w:cs="Arial"/>
        </w:rPr>
        <w:t>investor:</w:t>
      </w:r>
    </w:p>
    <w:p w:rsidR="00937E31" w:rsidRDefault="00937E31" w:rsidP="00937E31">
      <w:pPr>
        <w:jc w:val="center"/>
        <w:rPr>
          <w:rFonts w:cs="Arial"/>
        </w:rPr>
      </w:pPr>
      <w:r w:rsidRPr="00AF446A">
        <w:rPr>
          <w:rFonts w:cs="Arial"/>
        </w:rPr>
        <w:t xml:space="preserve">Město Kroměříž, </w:t>
      </w:r>
      <w:r>
        <w:t>Velké náměstí 115/1</w:t>
      </w:r>
      <w:r>
        <w:rPr>
          <w:rFonts w:cs="Arial"/>
        </w:rPr>
        <w:t>, 767 01 Kroměříž</w:t>
      </w:r>
    </w:p>
    <w:p w:rsidR="00904CCD" w:rsidRDefault="00904CCD" w:rsidP="00904CCD"/>
    <w:p w:rsidR="005028BA" w:rsidRDefault="005028BA" w:rsidP="002B06C5">
      <w:pPr>
        <w:jc w:val="center"/>
        <w:rPr>
          <w:b/>
          <w:spacing w:val="20"/>
          <w:sz w:val="28"/>
          <w:szCs w:val="28"/>
        </w:rPr>
      </w:pPr>
    </w:p>
    <w:p w:rsidR="00F05102" w:rsidRDefault="00F05102" w:rsidP="00F05102">
      <w:pPr>
        <w:ind w:left="2124" w:firstLine="708"/>
        <w:rPr>
          <w:b/>
          <w:spacing w:val="20"/>
          <w:sz w:val="28"/>
          <w:szCs w:val="28"/>
        </w:rPr>
      </w:pPr>
    </w:p>
    <w:p w:rsidR="004E66BA" w:rsidRPr="00FF3166" w:rsidRDefault="004E66BA" w:rsidP="004E66BA">
      <w:pPr>
        <w:jc w:val="center"/>
        <w:rPr>
          <w:rFonts w:cs="Arial"/>
          <w:b/>
          <w:sz w:val="28"/>
          <w:szCs w:val="28"/>
        </w:rPr>
      </w:pPr>
      <w:r w:rsidRPr="00FF3166">
        <w:rPr>
          <w:rFonts w:cs="Arial"/>
          <w:b/>
          <w:sz w:val="28"/>
          <w:szCs w:val="28"/>
        </w:rPr>
        <w:t>Dokladová část</w:t>
      </w:r>
    </w:p>
    <w:p w:rsidR="005028BA" w:rsidRDefault="005028BA" w:rsidP="002B06C5">
      <w:pPr>
        <w:jc w:val="center"/>
        <w:rPr>
          <w:b/>
          <w:spacing w:val="20"/>
          <w:sz w:val="28"/>
          <w:szCs w:val="28"/>
        </w:rPr>
      </w:pPr>
    </w:p>
    <w:p w:rsidR="006F4B9F" w:rsidRPr="00AE64E4" w:rsidRDefault="006F4B9F" w:rsidP="002B06C5">
      <w:pPr>
        <w:jc w:val="center"/>
        <w:rPr>
          <w:b/>
          <w:spacing w:val="20"/>
          <w:sz w:val="28"/>
          <w:szCs w:val="28"/>
        </w:rPr>
      </w:pPr>
    </w:p>
    <w:p w:rsidR="002B06C5" w:rsidRDefault="002B06C5" w:rsidP="00904CCD">
      <w:pPr>
        <w:ind w:left="2124" w:firstLine="708"/>
        <w:rPr>
          <w:b/>
          <w:spacing w:val="20"/>
          <w:sz w:val="28"/>
          <w:szCs w:val="28"/>
        </w:rPr>
      </w:pPr>
    </w:p>
    <w:p w:rsidR="002B06C5" w:rsidRDefault="002B06C5" w:rsidP="00904CCD">
      <w:pPr>
        <w:ind w:left="2124" w:firstLine="708"/>
        <w:rPr>
          <w:b/>
          <w:spacing w:val="20"/>
          <w:sz w:val="28"/>
          <w:szCs w:val="28"/>
        </w:rPr>
      </w:pPr>
    </w:p>
    <w:p w:rsidR="00FF5610" w:rsidRPr="006206E4" w:rsidRDefault="00FF5610" w:rsidP="00393A06"/>
    <w:p w:rsidR="00507257" w:rsidRDefault="00507257" w:rsidP="00904CCD">
      <w:pPr>
        <w:jc w:val="center"/>
      </w:pPr>
    </w:p>
    <w:p w:rsidR="00507257" w:rsidRDefault="00507257" w:rsidP="00904CCD">
      <w:pPr>
        <w:jc w:val="center"/>
      </w:pPr>
    </w:p>
    <w:p w:rsidR="00C9303C" w:rsidRDefault="00C9303C" w:rsidP="00904CCD">
      <w:pPr>
        <w:jc w:val="center"/>
      </w:pPr>
    </w:p>
    <w:p w:rsidR="00C9303C" w:rsidRDefault="00C9303C" w:rsidP="00904CCD">
      <w:pPr>
        <w:jc w:val="center"/>
      </w:pPr>
    </w:p>
    <w:p w:rsidR="00C9303C" w:rsidRDefault="00C9303C" w:rsidP="00904CCD">
      <w:pPr>
        <w:jc w:val="center"/>
      </w:pPr>
    </w:p>
    <w:p w:rsidR="00C9303C" w:rsidRDefault="00C9303C" w:rsidP="00904CCD">
      <w:pPr>
        <w:jc w:val="center"/>
      </w:pPr>
    </w:p>
    <w:p w:rsidR="00AE64E4" w:rsidRDefault="00AE64E4" w:rsidP="00904CCD">
      <w:pPr>
        <w:jc w:val="center"/>
      </w:pPr>
    </w:p>
    <w:p w:rsidR="00904CCD" w:rsidRDefault="00904CCD" w:rsidP="00904CCD">
      <w:pPr>
        <w:jc w:val="center"/>
      </w:pPr>
      <w:r>
        <w:t xml:space="preserve">Vypracoval:  Ing. </w:t>
      </w:r>
      <w:r w:rsidR="00CE20E3" w:rsidRPr="003E664F">
        <w:rPr>
          <w:rFonts w:cs="Arial"/>
        </w:rPr>
        <w:t>Pavel Frýdl</w:t>
      </w:r>
    </w:p>
    <w:p w:rsidR="00E01880" w:rsidRDefault="00D22D3D" w:rsidP="00E01880">
      <w:pPr>
        <w:ind w:left="426" w:hanging="426"/>
        <w:jc w:val="center"/>
      </w:pPr>
      <w:r>
        <w:br w:type="page"/>
      </w:r>
      <w:bookmarkStart w:id="1" w:name="_Toc7440182"/>
    </w:p>
    <w:p w:rsidR="00E01880" w:rsidRDefault="00E01880" w:rsidP="00E01880">
      <w:pPr>
        <w:ind w:left="426" w:hanging="426"/>
        <w:jc w:val="center"/>
      </w:pPr>
    </w:p>
    <w:p w:rsidR="00E01880" w:rsidRDefault="00E01880" w:rsidP="00E01880">
      <w:pPr>
        <w:ind w:left="426" w:hanging="426"/>
        <w:jc w:val="center"/>
      </w:pPr>
    </w:p>
    <w:p w:rsidR="00E01880" w:rsidRDefault="00E01880" w:rsidP="00E01880">
      <w:pPr>
        <w:ind w:left="426" w:hanging="426"/>
        <w:jc w:val="center"/>
      </w:pPr>
    </w:p>
    <w:p w:rsidR="00E01880" w:rsidRPr="00FF3166" w:rsidRDefault="00E01880" w:rsidP="00E01880">
      <w:pPr>
        <w:ind w:left="426" w:hanging="426"/>
        <w:jc w:val="center"/>
        <w:rPr>
          <w:rFonts w:cs="Arial"/>
          <w:b/>
          <w:sz w:val="28"/>
          <w:szCs w:val="28"/>
        </w:rPr>
      </w:pPr>
      <w:r w:rsidRPr="00E01880">
        <w:rPr>
          <w:rStyle w:val="Nadpis1Char"/>
        </w:rPr>
        <w:t>Dokladová část</w:t>
      </w:r>
    </w:p>
    <w:p w:rsidR="00E01880" w:rsidRDefault="00E01880" w:rsidP="004E66BA">
      <w:pPr>
        <w:ind w:left="426" w:hanging="426"/>
        <w:jc w:val="left"/>
        <w:rPr>
          <w:rStyle w:val="Nadpis1Char"/>
        </w:rPr>
      </w:pPr>
    </w:p>
    <w:p w:rsidR="00E01880" w:rsidRDefault="00E01880" w:rsidP="004E66BA">
      <w:pPr>
        <w:ind w:left="426" w:hanging="426"/>
        <w:jc w:val="left"/>
        <w:rPr>
          <w:rStyle w:val="Nadpis1Char"/>
        </w:rPr>
      </w:pPr>
    </w:p>
    <w:p w:rsidR="004E66BA" w:rsidRPr="00FF3166" w:rsidRDefault="004E66BA" w:rsidP="00E01880">
      <w:pPr>
        <w:ind w:left="426" w:hanging="426"/>
        <w:jc w:val="center"/>
      </w:pPr>
      <w:r w:rsidRPr="004E66BA">
        <w:rPr>
          <w:rStyle w:val="Nadpis1Char"/>
        </w:rPr>
        <w:t>Stanoviska a vyjádření dotčených orgánů</w:t>
      </w:r>
      <w:bookmarkEnd w:id="1"/>
    </w:p>
    <w:p w:rsidR="004E66BA" w:rsidRDefault="004E66BA" w:rsidP="004E66BA">
      <w:pPr>
        <w:rPr>
          <w:rFonts w:cs="Arial"/>
          <w:b/>
          <w:bCs/>
        </w:rPr>
      </w:pPr>
    </w:p>
    <w:p w:rsidR="00E01880" w:rsidRDefault="00E01880" w:rsidP="004E66BA">
      <w:pPr>
        <w:rPr>
          <w:rFonts w:cs="Arial"/>
          <w:b/>
          <w:bCs/>
        </w:rPr>
      </w:pPr>
    </w:p>
    <w:p w:rsidR="004E66BA" w:rsidRPr="0077734C" w:rsidRDefault="004E66BA" w:rsidP="004E66BA">
      <w:pPr>
        <w:rPr>
          <w:rFonts w:cs="Arial"/>
          <w:b/>
          <w:bCs/>
        </w:rPr>
      </w:pPr>
      <w:r>
        <w:rPr>
          <w:rFonts w:cs="Arial"/>
          <w:b/>
          <w:bCs/>
        </w:rPr>
        <w:t>1</w:t>
      </w:r>
      <w:r w:rsidRPr="0077734C">
        <w:rPr>
          <w:rFonts w:cs="Arial"/>
          <w:b/>
          <w:bCs/>
        </w:rPr>
        <w:t xml:space="preserve">) </w:t>
      </w:r>
      <w:r w:rsidR="00E01880">
        <w:rPr>
          <w:rFonts w:cs="Arial"/>
          <w:b/>
          <w:bCs/>
        </w:rPr>
        <w:t xml:space="preserve">ŘEDITELSTVÍ SILNIC A DÁLNIC </w:t>
      </w:r>
      <w:r>
        <w:rPr>
          <w:rFonts w:cs="Arial"/>
          <w:b/>
          <w:bCs/>
        </w:rPr>
        <w:t>ČR Správa Zlín</w:t>
      </w:r>
    </w:p>
    <w:p w:rsidR="004E66BA" w:rsidRPr="0077734C" w:rsidRDefault="004E66BA" w:rsidP="004E66BA">
      <w:pPr>
        <w:rPr>
          <w:rFonts w:cs="Arial"/>
        </w:rPr>
      </w:pPr>
    </w:p>
    <w:p w:rsidR="004E66BA" w:rsidRDefault="004E66BA" w:rsidP="004E66BA">
      <w:pPr>
        <w:rPr>
          <w:rFonts w:cs="Arial"/>
        </w:rPr>
      </w:pPr>
      <w:r>
        <w:rPr>
          <w:rFonts w:cs="Arial"/>
        </w:rPr>
        <w:t>V</w:t>
      </w:r>
      <w:r w:rsidRPr="0077734C">
        <w:rPr>
          <w:rFonts w:cs="Arial"/>
        </w:rPr>
        <w:t xml:space="preserve">iz. </w:t>
      </w:r>
      <w:proofErr w:type="gramStart"/>
      <w:r w:rsidRPr="0077734C">
        <w:rPr>
          <w:rFonts w:cs="Arial"/>
        </w:rPr>
        <w:t>přiložené</w:t>
      </w:r>
      <w:proofErr w:type="gramEnd"/>
      <w:r w:rsidRPr="0077734C">
        <w:rPr>
          <w:rFonts w:cs="Arial"/>
        </w:rPr>
        <w:t xml:space="preserve"> </w:t>
      </w:r>
      <w:r w:rsidRPr="00905F9F">
        <w:rPr>
          <w:rFonts w:cs="Arial"/>
        </w:rPr>
        <w:t xml:space="preserve">stanovisko značka </w:t>
      </w:r>
      <w:r>
        <w:rPr>
          <w:rFonts w:cs="Arial"/>
        </w:rPr>
        <w:t>SZ/015/53200/2019/</w:t>
      </w:r>
      <w:proofErr w:type="spellStart"/>
      <w:r>
        <w:rPr>
          <w:rFonts w:cs="Arial"/>
        </w:rPr>
        <w:t>Ru</w:t>
      </w:r>
      <w:proofErr w:type="spellEnd"/>
      <w:r w:rsidRPr="00905F9F">
        <w:rPr>
          <w:rFonts w:cs="Arial"/>
        </w:rPr>
        <w:t xml:space="preserve"> ze dne 2</w:t>
      </w:r>
      <w:r>
        <w:rPr>
          <w:rFonts w:cs="Arial"/>
        </w:rPr>
        <w:t>6</w:t>
      </w:r>
      <w:r w:rsidRPr="00905F9F">
        <w:rPr>
          <w:rFonts w:cs="Arial"/>
        </w:rPr>
        <w:t xml:space="preserve">. </w:t>
      </w:r>
      <w:r>
        <w:rPr>
          <w:rFonts w:cs="Arial"/>
        </w:rPr>
        <w:t>února</w:t>
      </w:r>
      <w:r w:rsidRPr="00905F9F">
        <w:rPr>
          <w:rFonts w:cs="Arial"/>
        </w:rPr>
        <w:t xml:space="preserve"> 2019</w:t>
      </w:r>
      <w:r>
        <w:rPr>
          <w:rFonts w:cs="Arial"/>
        </w:rPr>
        <w:t xml:space="preserve">. </w:t>
      </w:r>
    </w:p>
    <w:p w:rsidR="004E66BA" w:rsidRDefault="004E66BA" w:rsidP="004E66BA">
      <w:pPr>
        <w:rPr>
          <w:rFonts w:cs="Arial"/>
        </w:rPr>
      </w:pPr>
    </w:p>
    <w:p w:rsidR="004E66BA" w:rsidRPr="0077734C" w:rsidRDefault="004E66BA" w:rsidP="004E66BA">
      <w:pPr>
        <w:rPr>
          <w:rFonts w:cs="Arial"/>
        </w:rPr>
      </w:pPr>
    </w:p>
    <w:p w:rsidR="004E66BA" w:rsidRPr="0077734C" w:rsidRDefault="004E66BA" w:rsidP="004E66BA">
      <w:pPr>
        <w:rPr>
          <w:rFonts w:cs="Arial"/>
          <w:b/>
          <w:bCs/>
        </w:rPr>
      </w:pPr>
      <w:r>
        <w:rPr>
          <w:rFonts w:cs="Arial"/>
          <w:b/>
          <w:bCs/>
        </w:rPr>
        <w:t>2</w:t>
      </w:r>
      <w:r w:rsidRPr="0077734C">
        <w:rPr>
          <w:rFonts w:cs="Arial"/>
          <w:b/>
          <w:bCs/>
        </w:rPr>
        <w:t xml:space="preserve">) </w:t>
      </w:r>
      <w:r w:rsidR="00E01880">
        <w:rPr>
          <w:rFonts w:cs="Arial"/>
          <w:b/>
          <w:bCs/>
        </w:rPr>
        <w:t xml:space="preserve">ŘEDITELSTVÍ SILNIC A DÁLNIC </w:t>
      </w:r>
      <w:r>
        <w:rPr>
          <w:rFonts w:cs="Arial"/>
          <w:b/>
          <w:bCs/>
        </w:rPr>
        <w:t>ČR, Oddělení správy dálnic Morava</w:t>
      </w:r>
    </w:p>
    <w:p w:rsidR="004E66BA" w:rsidRPr="0077734C" w:rsidRDefault="004E66BA" w:rsidP="004E66BA">
      <w:pPr>
        <w:rPr>
          <w:rFonts w:cs="Arial"/>
          <w:b/>
          <w:bCs/>
        </w:rPr>
      </w:pPr>
    </w:p>
    <w:p w:rsidR="004E66BA" w:rsidRDefault="004E66BA" w:rsidP="004E66BA">
      <w:pPr>
        <w:rPr>
          <w:rFonts w:cs="Arial"/>
        </w:rPr>
      </w:pPr>
      <w:r>
        <w:rPr>
          <w:rFonts w:cs="Arial"/>
        </w:rPr>
        <w:t>V</w:t>
      </w:r>
      <w:r w:rsidRPr="0077734C">
        <w:rPr>
          <w:rFonts w:cs="Arial"/>
        </w:rPr>
        <w:t xml:space="preserve">iz. </w:t>
      </w:r>
      <w:proofErr w:type="gramStart"/>
      <w:r w:rsidRPr="0077734C">
        <w:rPr>
          <w:rFonts w:cs="Arial"/>
        </w:rPr>
        <w:t>přiložené</w:t>
      </w:r>
      <w:proofErr w:type="gramEnd"/>
      <w:r w:rsidRPr="0077734C">
        <w:rPr>
          <w:rFonts w:cs="Arial"/>
        </w:rPr>
        <w:t xml:space="preserve"> </w:t>
      </w:r>
      <w:r w:rsidRPr="00905F9F">
        <w:rPr>
          <w:rFonts w:cs="Arial"/>
        </w:rPr>
        <w:t xml:space="preserve">stanovisko značka </w:t>
      </w:r>
      <w:r>
        <w:rPr>
          <w:rFonts w:cs="Arial"/>
        </w:rPr>
        <w:t>BR373/19-12120</w:t>
      </w:r>
      <w:r w:rsidRPr="00905F9F">
        <w:rPr>
          <w:rFonts w:cs="Arial"/>
        </w:rPr>
        <w:t xml:space="preserve"> ze dne </w:t>
      </w:r>
      <w:r>
        <w:rPr>
          <w:rFonts w:cs="Arial"/>
        </w:rPr>
        <w:t>30</w:t>
      </w:r>
      <w:r w:rsidRPr="00905F9F">
        <w:rPr>
          <w:rFonts w:cs="Arial"/>
        </w:rPr>
        <w:t xml:space="preserve">. </w:t>
      </w:r>
      <w:r>
        <w:rPr>
          <w:rFonts w:cs="Arial"/>
        </w:rPr>
        <w:t>dubna</w:t>
      </w:r>
      <w:r w:rsidRPr="00905F9F">
        <w:rPr>
          <w:rFonts w:cs="Arial"/>
        </w:rPr>
        <w:t xml:space="preserve"> 2019</w:t>
      </w:r>
      <w:r>
        <w:rPr>
          <w:rFonts w:cs="Arial"/>
        </w:rPr>
        <w:t xml:space="preserve">. </w:t>
      </w:r>
    </w:p>
    <w:p w:rsidR="004E66BA" w:rsidRDefault="004E66BA" w:rsidP="004E66BA">
      <w:pPr>
        <w:rPr>
          <w:rFonts w:cs="Arial"/>
        </w:rPr>
      </w:pPr>
    </w:p>
    <w:p w:rsidR="004E66BA" w:rsidRPr="0077734C" w:rsidRDefault="004E66BA" w:rsidP="004E66BA">
      <w:pPr>
        <w:rPr>
          <w:rFonts w:cs="Arial"/>
        </w:rPr>
      </w:pPr>
    </w:p>
    <w:p w:rsidR="004E66BA" w:rsidRDefault="004E66BA" w:rsidP="004E66BA">
      <w:pPr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Pr="0077734C">
        <w:rPr>
          <w:rFonts w:cs="Arial"/>
          <w:b/>
          <w:bCs/>
        </w:rPr>
        <w:t xml:space="preserve">) </w:t>
      </w:r>
      <w:r w:rsidR="00E01880">
        <w:rPr>
          <w:rFonts w:cs="Arial"/>
          <w:b/>
          <w:bCs/>
        </w:rPr>
        <w:t xml:space="preserve">SPRÁVA ŽELEZNIČNÍ DOPRAVNÍ CESTY </w:t>
      </w:r>
    </w:p>
    <w:p w:rsidR="004E66BA" w:rsidRPr="0077734C" w:rsidRDefault="004E66BA" w:rsidP="004E66BA">
      <w:pPr>
        <w:rPr>
          <w:rFonts w:cs="Arial"/>
          <w:b/>
          <w:bCs/>
        </w:rPr>
      </w:pPr>
    </w:p>
    <w:p w:rsidR="004E66BA" w:rsidRDefault="004E66BA" w:rsidP="004E66BA">
      <w:pPr>
        <w:rPr>
          <w:rFonts w:cs="Arial"/>
        </w:rPr>
      </w:pPr>
      <w:r>
        <w:rPr>
          <w:rFonts w:cs="Arial"/>
        </w:rPr>
        <w:t>V</w:t>
      </w:r>
      <w:r w:rsidRPr="0077734C">
        <w:rPr>
          <w:rFonts w:cs="Arial"/>
        </w:rPr>
        <w:t xml:space="preserve">iz. </w:t>
      </w:r>
      <w:proofErr w:type="gramStart"/>
      <w:r w:rsidRPr="0077734C">
        <w:rPr>
          <w:rFonts w:cs="Arial"/>
        </w:rPr>
        <w:t>přiložené</w:t>
      </w:r>
      <w:proofErr w:type="gramEnd"/>
      <w:r w:rsidRPr="0077734C">
        <w:rPr>
          <w:rFonts w:cs="Arial"/>
        </w:rPr>
        <w:t xml:space="preserve"> </w:t>
      </w:r>
      <w:r w:rsidRPr="00905F9F">
        <w:rPr>
          <w:rFonts w:cs="Arial"/>
        </w:rPr>
        <w:t xml:space="preserve">stanovisko značka </w:t>
      </w:r>
      <w:r>
        <w:rPr>
          <w:rFonts w:cs="Arial"/>
        </w:rPr>
        <w:t>4869/2019-SŽDC-OŘ OLC/KIJ, číslo spisu 192/2019/OPD</w:t>
      </w:r>
      <w:r w:rsidRPr="00905F9F">
        <w:rPr>
          <w:rFonts w:cs="Arial"/>
        </w:rPr>
        <w:t xml:space="preserve"> ze dne </w:t>
      </w:r>
      <w:r>
        <w:rPr>
          <w:rFonts w:cs="Arial"/>
        </w:rPr>
        <w:t>19</w:t>
      </w:r>
      <w:r w:rsidRPr="00905F9F">
        <w:rPr>
          <w:rFonts w:cs="Arial"/>
        </w:rPr>
        <w:t xml:space="preserve">. </w:t>
      </w:r>
      <w:r>
        <w:rPr>
          <w:rFonts w:cs="Arial"/>
        </w:rPr>
        <w:t>března</w:t>
      </w:r>
      <w:r w:rsidRPr="00905F9F">
        <w:rPr>
          <w:rFonts w:cs="Arial"/>
        </w:rPr>
        <w:t xml:space="preserve"> 2019</w:t>
      </w:r>
      <w:r>
        <w:rPr>
          <w:rFonts w:cs="Arial"/>
        </w:rPr>
        <w:t xml:space="preserve">. </w:t>
      </w:r>
    </w:p>
    <w:p w:rsidR="004E66BA" w:rsidRDefault="004E66BA" w:rsidP="004E66BA">
      <w:pPr>
        <w:rPr>
          <w:rFonts w:cs="Arial"/>
        </w:rPr>
      </w:pPr>
    </w:p>
    <w:p w:rsidR="004E66BA" w:rsidRDefault="004E66BA" w:rsidP="004E66BA">
      <w:pPr>
        <w:rPr>
          <w:rFonts w:cs="Arial"/>
        </w:rPr>
      </w:pPr>
    </w:p>
    <w:p w:rsidR="004E66BA" w:rsidRDefault="004E66BA" w:rsidP="004E66BA">
      <w:pPr>
        <w:rPr>
          <w:rFonts w:cs="Arial"/>
          <w:b/>
          <w:bCs/>
        </w:rPr>
      </w:pPr>
      <w:r>
        <w:rPr>
          <w:rFonts w:cs="Arial"/>
          <w:b/>
          <w:bCs/>
        </w:rPr>
        <w:t>4</w:t>
      </w:r>
      <w:r w:rsidRPr="0077734C">
        <w:rPr>
          <w:rFonts w:cs="Arial"/>
          <w:b/>
          <w:bCs/>
        </w:rPr>
        <w:t xml:space="preserve">) </w:t>
      </w:r>
      <w:r w:rsidR="00E01880">
        <w:rPr>
          <w:rFonts w:cs="Arial"/>
          <w:b/>
          <w:bCs/>
        </w:rPr>
        <w:t xml:space="preserve">KRAJSKÉ ŘEDITELSTVÍ POLICIE ZLÍNSKÉHO KRAJE </w:t>
      </w:r>
    </w:p>
    <w:p w:rsidR="004E66BA" w:rsidRDefault="004E66BA" w:rsidP="004E66BA">
      <w:pPr>
        <w:rPr>
          <w:rFonts w:cs="Arial"/>
        </w:rPr>
      </w:pPr>
    </w:p>
    <w:p w:rsidR="004E66BA" w:rsidRDefault="004E66BA" w:rsidP="004E66BA">
      <w:pPr>
        <w:rPr>
          <w:rFonts w:cs="Arial"/>
        </w:rPr>
      </w:pPr>
      <w:r>
        <w:rPr>
          <w:rFonts w:cs="Arial"/>
        </w:rPr>
        <w:t>V</w:t>
      </w:r>
      <w:r w:rsidRPr="0077734C">
        <w:rPr>
          <w:rFonts w:cs="Arial"/>
        </w:rPr>
        <w:t xml:space="preserve">iz. </w:t>
      </w:r>
      <w:proofErr w:type="gramStart"/>
      <w:r w:rsidRPr="0077734C">
        <w:rPr>
          <w:rFonts w:cs="Arial"/>
        </w:rPr>
        <w:t>přiložené</w:t>
      </w:r>
      <w:proofErr w:type="gramEnd"/>
      <w:r w:rsidRPr="0077734C">
        <w:rPr>
          <w:rFonts w:cs="Arial"/>
        </w:rPr>
        <w:t xml:space="preserve"> </w:t>
      </w:r>
      <w:r w:rsidRPr="00905F9F">
        <w:rPr>
          <w:rFonts w:cs="Arial"/>
        </w:rPr>
        <w:t xml:space="preserve">stanovisko </w:t>
      </w:r>
      <w:r w:rsidR="00E01880">
        <w:rPr>
          <w:rFonts w:cs="Arial"/>
        </w:rPr>
        <w:t xml:space="preserve">číslo jednací KRPZ-47789-1/ČJ-2019-150806 </w:t>
      </w:r>
      <w:r w:rsidRPr="00905F9F">
        <w:rPr>
          <w:rFonts w:cs="Arial"/>
        </w:rPr>
        <w:t xml:space="preserve">ze dne </w:t>
      </w:r>
      <w:r w:rsidR="00E01880">
        <w:rPr>
          <w:rFonts w:cs="Arial"/>
        </w:rPr>
        <w:t>16</w:t>
      </w:r>
      <w:r w:rsidRPr="00905F9F">
        <w:rPr>
          <w:rFonts w:cs="Arial"/>
        </w:rPr>
        <w:t xml:space="preserve">. </w:t>
      </w:r>
      <w:r>
        <w:rPr>
          <w:rFonts w:cs="Arial"/>
        </w:rPr>
        <w:t>dubna</w:t>
      </w:r>
      <w:r w:rsidRPr="00905F9F">
        <w:rPr>
          <w:rFonts w:cs="Arial"/>
        </w:rPr>
        <w:t xml:space="preserve"> 2019</w:t>
      </w:r>
      <w:r>
        <w:rPr>
          <w:rFonts w:cs="Arial"/>
        </w:rPr>
        <w:t xml:space="preserve">. </w:t>
      </w:r>
    </w:p>
    <w:p w:rsidR="004E66BA" w:rsidRDefault="004E66BA" w:rsidP="004E66BA">
      <w:pPr>
        <w:rPr>
          <w:rFonts w:cs="Arial"/>
        </w:rPr>
      </w:pPr>
    </w:p>
    <w:p w:rsidR="00EE6066" w:rsidRDefault="00EE6066" w:rsidP="00EE6066">
      <w:pPr>
        <w:rPr>
          <w:rFonts w:cs="Arial"/>
          <w:b/>
          <w:bCs/>
        </w:rPr>
      </w:pPr>
      <w:r>
        <w:rPr>
          <w:rFonts w:cs="Arial"/>
          <w:b/>
          <w:bCs/>
        </w:rPr>
        <w:t>5</w:t>
      </w:r>
      <w:r w:rsidRPr="0077734C">
        <w:rPr>
          <w:rFonts w:cs="Arial"/>
          <w:b/>
          <w:bCs/>
        </w:rPr>
        <w:t xml:space="preserve">) </w:t>
      </w:r>
      <w:r>
        <w:rPr>
          <w:rFonts w:cs="Arial"/>
          <w:b/>
          <w:bCs/>
        </w:rPr>
        <w:t xml:space="preserve">DOPRAVOPROJEKT BRNO A. S. </w:t>
      </w:r>
    </w:p>
    <w:p w:rsidR="00EE6066" w:rsidRDefault="00EE6066" w:rsidP="00EE6066">
      <w:pPr>
        <w:rPr>
          <w:rFonts w:cs="Arial"/>
        </w:rPr>
      </w:pPr>
    </w:p>
    <w:p w:rsidR="00EE6066" w:rsidRDefault="00EE6066" w:rsidP="00EE6066">
      <w:pPr>
        <w:rPr>
          <w:rFonts w:cs="Arial"/>
        </w:rPr>
      </w:pPr>
      <w:r>
        <w:rPr>
          <w:rFonts w:cs="Arial"/>
        </w:rPr>
        <w:t xml:space="preserve">Stanovisko k používání svodidel v souvislosti s veřejným chodníkem zpracováno Ing. Františkem </w:t>
      </w:r>
      <w:proofErr w:type="spellStart"/>
      <w:r>
        <w:rPr>
          <w:rFonts w:cs="Arial"/>
        </w:rPr>
        <w:t>Juráněm</w:t>
      </w:r>
      <w:proofErr w:type="spellEnd"/>
      <w:r>
        <w:rPr>
          <w:rFonts w:cs="Arial"/>
        </w:rPr>
        <w:t xml:space="preserve"> dne 28. 6. 2019 v Brně. </w:t>
      </w:r>
    </w:p>
    <w:p w:rsidR="004E66BA" w:rsidRPr="006273F2" w:rsidRDefault="004E66BA" w:rsidP="004E66BA">
      <w:pPr>
        <w:rPr>
          <w:rFonts w:cs="Arial"/>
        </w:rPr>
      </w:pPr>
    </w:p>
    <w:sectPr w:rsidR="004E66BA" w:rsidRPr="006273F2" w:rsidSect="00951D0A">
      <w:headerReference w:type="default" r:id="rId8"/>
      <w:footerReference w:type="default" r:id="rId9"/>
      <w:pgSz w:w="11906" w:h="16838" w:code="9"/>
      <w:pgMar w:top="1418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DF7" w:rsidRDefault="00B81DF7">
      <w:r>
        <w:separator/>
      </w:r>
    </w:p>
  </w:endnote>
  <w:endnote w:type="continuationSeparator" w:id="0">
    <w:p w:rsidR="00B81DF7" w:rsidRDefault="00B81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yriad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F3" w:rsidRDefault="00D705F3" w:rsidP="005868D0">
    <w:pPr>
      <w:pStyle w:val="Zpat"/>
      <w:pBdr>
        <w:top w:val="single" w:sz="4" w:space="1" w:color="auto"/>
      </w:pBdr>
    </w:pPr>
    <w:proofErr w:type="spellStart"/>
    <w:r>
      <w:t>zak</w:t>
    </w:r>
    <w:proofErr w:type="spellEnd"/>
    <w:r>
      <w:t>. č. 0</w:t>
    </w:r>
    <w:r w:rsidR="005930FB">
      <w:t>5</w:t>
    </w:r>
    <w:r>
      <w:t>-19</w:t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DF7" w:rsidRDefault="00B81DF7">
      <w:r>
        <w:separator/>
      </w:r>
    </w:p>
  </w:footnote>
  <w:footnote w:type="continuationSeparator" w:id="0">
    <w:p w:rsidR="00B81DF7" w:rsidRDefault="00B81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6141"/>
      <w:gridCol w:w="3071"/>
    </w:tblGrid>
    <w:tr w:rsidR="00693701" w:rsidTr="00BB1F8A">
      <w:trPr>
        <w:cantSplit/>
        <w:trHeight w:val="166"/>
      </w:trPr>
      <w:tc>
        <w:tcPr>
          <w:tcW w:w="6141" w:type="dxa"/>
          <w:vMerge w:val="restart"/>
        </w:tcPr>
        <w:p w:rsidR="00693701" w:rsidRDefault="00693701" w:rsidP="00BB1F8A">
          <w:pPr>
            <w:pStyle w:val="Zhlav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Ing. Pavel Frýdl</w:t>
          </w:r>
        </w:p>
      </w:tc>
      <w:tc>
        <w:tcPr>
          <w:tcW w:w="3071" w:type="dxa"/>
        </w:tcPr>
        <w:p w:rsidR="00693701" w:rsidRDefault="00693701" w:rsidP="00BB1F8A">
          <w:pPr>
            <w:pStyle w:val="Zhlav"/>
            <w:jc w:val="righ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Máchova 2473/3</w:t>
          </w:r>
        </w:p>
      </w:tc>
    </w:tr>
    <w:tr w:rsidR="00693701" w:rsidTr="00BB1F8A">
      <w:trPr>
        <w:cantSplit/>
        <w:trHeight w:val="151"/>
      </w:trPr>
      <w:tc>
        <w:tcPr>
          <w:tcW w:w="6141" w:type="dxa"/>
          <w:vMerge/>
        </w:tcPr>
        <w:p w:rsidR="00693701" w:rsidRDefault="00693701" w:rsidP="00BB1F8A">
          <w:pPr>
            <w:pStyle w:val="Zhlav"/>
            <w:rPr>
              <w:rFonts w:cs="Arial"/>
              <w:sz w:val="16"/>
            </w:rPr>
          </w:pPr>
        </w:p>
      </w:tc>
      <w:tc>
        <w:tcPr>
          <w:tcW w:w="3071" w:type="dxa"/>
        </w:tcPr>
        <w:p w:rsidR="00693701" w:rsidRDefault="00693701" w:rsidP="00BB1F8A">
          <w:pPr>
            <w:pStyle w:val="Zhlav"/>
            <w:jc w:val="righ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767 01 Kroměříž</w:t>
          </w:r>
        </w:p>
      </w:tc>
    </w:tr>
    <w:tr w:rsidR="00693701" w:rsidTr="00BB1F8A">
      <w:trPr>
        <w:cantSplit/>
        <w:trHeight w:val="134"/>
      </w:trPr>
      <w:tc>
        <w:tcPr>
          <w:tcW w:w="6141" w:type="dxa"/>
          <w:vMerge w:val="restart"/>
        </w:tcPr>
        <w:p w:rsidR="00693701" w:rsidRDefault="00693701" w:rsidP="00BB1F8A">
          <w:pPr>
            <w:pStyle w:val="Zhlav"/>
            <w:rPr>
              <w:rFonts w:cs="Arial"/>
            </w:rPr>
          </w:pPr>
          <w:r>
            <w:rPr>
              <w:rFonts w:cs="Arial"/>
              <w:sz w:val="16"/>
            </w:rPr>
            <w:t>inženýr pro dopravní stavby</w:t>
          </w:r>
        </w:p>
      </w:tc>
      <w:tc>
        <w:tcPr>
          <w:tcW w:w="3071" w:type="dxa"/>
        </w:tcPr>
        <w:p w:rsidR="00693701" w:rsidRDefault="00693701" w:rsidP="00BB1F8A">
          <w:pPr>
            <w:pStyle w:val="Zhlav"/>
            <w:jc w:val="righ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tel: 777 909 063</w:t>
          </w:r>
        </w:p>
      </w:tc>
    </w:tr>
    <w:tr w:rsidR="00693701" w:rsidTr="00BB1F8A">
      <w:trPr>
        <w:cantSplit/>
        <w:trHeight w:val="118"/>
      </w:trPr>
      <w:tc>
        <w:tcPr>
          <w:tcW w:w="6141" w:type="dxa"/>
          <w:vMerge/>
        </w:tcPr>
        <w:p w:rsidR="00693701" w:rsidRDefault="00693701" w:rsidP="00BB1F8A">
          <w:pPr>
            <w:pStyle w:val="Zhlav"/>
            <w:rPr>
              <w:rFonts w:cs="Arial"/>
              <w:sz w:val="16"/>
            </w:rPr>
          </w:pPr>
        </w:p>
      </w:tc>
      <w:tc>
        <w:tcPr>
          <w:tcW w:w="3071" w:type="dxa"/>
        </w:tcPr>
        <w:p w:rsidR="00693701" w:rsidRDefault="00693701" w:rsidP="00BB1F8A">
          <w:pPr>
            <w:pStyle w:val="Zhlav"/>
            <w:jc w:val="righ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e-mail: pavel-frydl@seznam.cz</w:t>
          </w:r>
        </w:p>
      </w:tc>
    </w:tr>
    <w:tr w:rsidR="00693701" w:rsidTr="00BB1F8A">
      <w:trPr>
        <w:cantSplit/>
        <w:trHeight w:val="118"/>
      </w:trPr>
      <w:tc>
        <w:tcPr>
          <w:tcW w:w="6141" w:type="dxa"/>
          <w:tcBorders>
            <w:bottom w:val="single" w:sz="4" w:space="0" w:color="auto"/>
          </w:tcBorders>
        </w:tcPr>
        <w:p w:rsidR="00693701" w:rsidRPr="00393A06" w:rsidRDefault="00693701" w:rsidP="00BB1F8A">
          <w:pPr>
            <w:pStyle w:val="Zhlav"/>
            <w:rPr>
              <w:rFonts w:cs="Arial"/>
              <w:sz w:val="22"/>
              <w:szCs w:val="22"/>
            </w:rPr>
          </w:pPr>
          <w:r w:rsidRPr="00393A06">
            <w:rPr>
              <w:rFonts w:cs="Arial"/>
              <w:sz w:val="22"/>
              <w:szCs w:val="22"/>
            </w:rPr>
            <w:t>Projektová činnost ve výstavbě</w:t>
          </w:r>
        </w:p>
      </w:tc>
      <w:tc>
        <w:tcPr>
          <w:tcW w:w="3071" w:type="dxa"/>
          <w:tcBorders>
            <w:bottom w:val="single" w:sz="4" w:space="0" w:color="auto"/>
          </w:tcBorders>
        </w:tcPr>
        <w:p w:rsidR="00693701" w:rsidRDefault="00A67E95" w:rsidP="00BB1F8A">
          <w:pPr>
            <w:pStyle w:val="Zhlav"/>
            <w:jc w:val="right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IČ: 04109830</w:t>
          </w:r>
        </w:p>
      </w:tc>
    </w:tr>
  </w:tbl>
  <w:p w:rsidR="00D705F3" w:rsidRDefault="00D705F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1F4B4A3C"/>
    <w:multiLevelType w:val="hybridMultilevel"/>
    <w:tmpl w:val="C932014E"/>
    <w:lvl w:ilvl="0" w:tplc="04050015">
      <w:start w:val="1"/>
      <w:numFmt w:val="upperLetter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050019" w:tentative="1">
      <w:start w:val="1"/>
      <w:numFmt w:val="lowerLetter"/>
      <w:pStyle w:val="seznam"/>
      <w:lvlText w:val="%2."/>
      <w:lvlJc w:val="left"/>
      <w:pPr>
        <w:tabs>
          <w:tab w:val="num" w:pos="4140"/>
        </w:tabs>
        <w:ind w:left="4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4">
    <w:nsid w:val="4AB536EC"/>
    <w:multiLevelType w:val="hybridMultilevel"/>
    <w:tmpl w:val="E0D4C522"/>
    <w:lvl w:ilvl="0" w:tplc="5F9C5D46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C217C41"/>
    <w:multiLevelType w:val="hybridMultilevel"/>
    <w:tmpl w:val="A4D61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942B7"/>
    <w:multiLevelType w:val="multilevel"/>
    <w:tmpl w:val="1DFCC562"/>
    <w:lvl w:ilvl="0">
      <w:start w:val="1"/>
      <w:numFmt w:val="decimal"/>
      <w:pStyle w:val="HPFMnadpis3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993427A"/>
    <w:multiLevelType w:val="hybridMultilevel"/>
    <w:tmpl w:val="150CD7F0"/>
    <w:lvl w:ilvl="0" w:tplc="6D76D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8C929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EE4D83"/>
    <w:multiLevelType w:val="hybridMultilevel"/>
    <w:tmpl w:val="C03691D0"/>
    <w:lvl w:ilvl="0" w:tplc="04050001">
      <w:start w:val="1"/>
      <w:numFmt w:val="bullet"/>
      <w:pStyle w:val="StylNadpis1Vlevo0cmPedsazen076cmPed12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904CCD"/>
    <w:rsid w:val="000004F9"/>
    <w:rsid w:val="000020D9"/>
    <w:rsid w:val="0000325C"/>
    <w:rsid w:val="00003DC0"/>
    <w:rsid w:val="00006224"/>
    <w:rsid w:val="00010099"/>
    <w:rsid w:val="00012B2A"/>
    <w:rsid w:val="00012EB0"/>
    <w:rsid w:val="000131C8"/>
    <w:rsid w:val="000133FE"/>
    <w:rsid w:val="0001360E"/>
    <w:rsid w:val="00013E71"/>
    <w:rsid w:val="00014A85"/>
    <w:rsid w:val="00016301"/>
    <w:rsid w:val="000210C7"/>
    <w:rsid w:val="0002236B"/>
    <w:rsid w:val="00024437"/>
    <w:rsid w:val="0002479E"/>
    <w:rsid w:val="00025C9B"/>
    <w:rsid w:val="00025DD4"/>
    <w:rsid w:val="0002637D"/>
    <w:rsid w:val="0002685C"/>
    <w:rsid w:val="00026937"/>
    <w:rsid w:val="00030E6D"/>
    <w:rsid w:val="00030FDF"/>
    <w:rsid w:val="000342DA"/>
    <w:rsid w:val="00034B6F"/>
    <w:rsid w:val="00035766"/>
    <w:rsid w:val="00035F4D"/>
    <w:rsid w:val="0003708C"/>
    <w:rsid w:val="00040E02"/>
    <w:rsid w:val="00042A06"/>
    <w:rsid w:val="00042F97"/>
    <w:rsid w:val="0004429E"/>
    <w:rsid w:val="00044B61"/>
    <w:rsid w:val="000458C0"/>
    <w:rsid w:val="00051C6A"/>
    <w:rsid w:val="00052B6B"/>
    <w:rsid w:val="00053EEB"/>
    <w:rsid w:val="00054367"/>
    <w:rsid w:val="00055DA6"/>
    <w:rsid w:val="00056B71"/>
    <w:rsid w:val="00057262"/>
    <w:rsid w:val="00057C96"/>
    <w:rsid w:val="00061CA4"/>
    <w:rsid w:val="000642F9"/>
    <w:rsid w:val="00064616"/>
    <w:rsid w:val="000676AC"/>
    <w:rsid w:val="00067BFC"/>
    <w:rsid w:val="00070330"/>
    <w:rsid w:val="000710CE"/>
    <w:rsid w:val="00075F9C"/>
    <w:rsid w:val="00077D6C"/>
    <w:rsid w:val="0008039B"/>
    <w:rsid w:val="000805B0"/>
    <w:rsid w:val="0008529C"/>
    <w:rsid w:val="00091640"/>
    <w:rsid w:val="00091BFE"/>
    <w:rsid w:val="00091EFE"/>
    <w:rsid w:val="0009215F"/>
    <w:rsid w:val="000931D0"/>
    <w:rsid w:val="00093628"/>
    <w:rsid w:val="00093E13"/>
    <w:rsid w:val="00094C82"/>
    <w:rsid w:val="00096B0D"/>
    <w:rsid w:val="00097181"/>
    <w:rsid w:val="000A0294"/>
    <w:rsid w:val="000A19F9"/>
    <w:rsid w:val="000A1FB4"/>
    <w:rsid w:val="000A2273"/>
    <w:rsid w:val="000A3A91"/>
    <w:rsid w:val="000A3D7B"/>
    <w:rsid w:val="000A5061"/>
    <w:rsid w:val="000A674C"/>
    <w:rsid w:val="000A69EC"/>
    <w:rsid w:val="000A6B4C"/>
    <w:rsid w:val="000A6B50"/>
    <w:rsid w:val="000A79F6"/>
    <w:rsid w:val="000A7D6B"/>
    <w:rsid w:val="000B0862"/>
    <w:rsid w:val="000B1268"/>
    <w:rsid w:val="000B141F"/>
    <w:rsid w:val="000B18E2"/>
    <w:rsid w:val="000B1C95"/>
    <w:rsid w:val="000B1FB0"/>
    <w:rsid w:val="000B4418"/>
    <w:rsid w:val="000B6D5B"/>
    <w:rsid w:val="000B7C0F"/>
    <w:rsid w:val="000C0488"/>
    <w:rsid w:val="000C1C70"/>
    <w:rsid w:val="000C7E50"/>
    <w:rsid w:val="000D0C73"/>
    <w:rsid w:val="000D0FA5"/>
    <w:rsid w:val="000D1805"/>
    <w:rsid w:val="000D19DA"/>
    <w:rsid w:val="000D3C24"/>
    <w:rsid w:val="000D79F1"/>
    <w:rsid w:val="000E0278"/>
    <w:rsid w:val="000E068A"/>
    <w:rsid w:val="000E0F2F"/>
    <w:rsid w:val="000E287E"/>
    <w:rsid w:val="000E539E"/>
    <w:rsid w:val="000E597E"/>
    <w:rsid w:val="000E7C25"/>
    <w:rsid w:val="000F0972"/>
    <w:rsid w:val="000F2BDB"/>
    <w:rsid w:val="000F2C55"/>
    <w:rsid w:val="000F597F"/>
    <w:rsid w:val="000F6361"/>
    <w:rsid w:val="00100A7D"/>
    <w:rsid w:val="00102F4E"/>
    <w:rsid w:val="001040CE"/>
    <w:rsid w:val="0010442B"/>
    <w:rsid w:val="00105437"/>
    <w:rsid w:val="001069F5"/>
    <w:rsid w:val="0010726A"/>
    <w:rsid w:val="00107457"/>
    <w:rsid w:val="001077EF"/>
    <w:rsid w:val="00107C4A"/>
    <w:rsid w:val="00110086"/>
    <w:rsid w:val="00111ACC"/>
    <w:rsid w:val="00111C45"/>
    <w:rsid w:val="00112360"/>
    <w:rsid w:val="00112629"/>
    <w:rsid w:val="00114035"/>
    <w:rsid w:val="001147F4"/>
    <w:rsid w:val="00114A87"/>
    <w:rsid w:val="00114F13"/>
    <w:rsid w:val="00115A30"/>
    <w:rsid w:val="00115CD6"/>
    <w:rsid w:val="0011677F"/>
    <w:rsid w:val="00117742"/>
    <w:rsid w:val="00117A46"/>
    <w:rsid w:val="00117E04"/>
    <w:rsid w:val="00120A43"/>
    <w:rsid w:val="001221A0"/>
    <w:rsid w:val="00122CB2"/>
    <w:rsid w:val="00123665"/>
    <w:rsid w:val="0012388B"/>
    <w:rsid w:val="00123BFF"/>
    <w:rsid w:val="00123EFB"/>
    <w:rsid w:val="0012454E"/>
    <w:rsid w:val="001245D2"/>
    <w:rsid w:val="001252AD"/>
    <w:rsid w:val="00125AF6"/>
    <w:rsid w:val="00126903"/>
    <w:rsid w:val="001269CC"/>
    <w:rsid w:val="00126D63"/>
    <w:rsid w:val="0012738F"/>
    <w:rsid w:val="00130FC9"/>
    <w:rsid w:val="001345AD"/>
    <w:rsid w:val="00134B47"/>
    <w:rsid w:val="00134DBD"/>
    <w:rsid w:val="00135FDB"/>
    <w:rsid w:val="0013612E"/>
    <w:rsid w:val="00141CBC"/>
    <w:rsid w:val="00142CE5"/>
    <w:rsid w:val="00143AD2"/>
    <w:rsid w:val="00145E3B"/>
    <w:rsid w:val="001464DA"/>
    <w:rsid w:val="00147050"/>
    <w:rsid w:val="001506E2"/>
    <w:rsid w:val="00150FB9"/>
    <w:rsid w:val="00151542"/>
    <w:rsid w:val="001524B4"/>
    <w:rsid w:val="00152DA0"/>
    <w:rsid w:val="00154595"/>
    <w:rsid w:val="00154BDC"/>
    <w:rsid w:val="00160A72"/>
    <w:rsid w:val="00161892"/>
    <w:rsid w:val="00165598"/>
    <w:rsid w:val="0017041D"/>
    <w:rsid w:val="00170651"/>
    <w:rsid w:val="00170BB6"/>
    <w:rsid w:val="00170E4D"/>
    <w:rsid w:val="001716EE"/>
    <w:rsid w:val="0017261D"/>
    <w:rsid w:val="00172DCD"/>
    <w:rsid w:val="001748FB"/>
    <w:rsid w:val="001777E3"/>
    <w:rsid w:val="001778CD"/>
    <w:rsid w:val="001800E0"/>
    <w:rsid w:val="00180A8F"/>
    <w:rsid w:val="00180C14"/>
    <w:rsid w:val="00180ED2"/>
    <w:rsid w:val="00181F9F"/>
    <w:rsid w:val="001834F1"/>
    <w:rsid w:val="00183F2B"/>
    <w:rsid w:val="00184432"/>
    <w:rsid w:val="001864C6"/>
    <w:rsid w:val="00186F0D"/>
    <w:rsid w:val="001872D8"/>
    <w:rsid w:val="001900EE"/>
    <w:rsid w:val="00190976"/>
    <w:rsid w:val="0019215E"/>
    <w:rsid w:val="00193175"/>
    <w:rsid w:val="0019683C"/>
    <w:rsid w:val="00196F91"/>
    <w:rsid w:val="00197AD3"/>
    <w:rsid w:val="001A1669"/>
    <w:rsid w:val="001A1DB7"/>
    <w:rsid w:val="001A3278"/>
    <w:rsid w:val="001A353B"/>
    <w:rsid w:val="001A5AAB"/>
    <w:rsid w:val="001A5C46"/>
    <w:rsid w:val="001A5E57"/>
    <w:rsid w:val="001A6189"/>
    <w:rsid w:val="001B1102"/>
    <w:rsid w:val="001B2691"/>
    <w:rsid w:val="001B469A"/>
    <w:rsid w:val="001B52FD"/>
    <w:rsid w:val="001B62F6"/>
    <w:rsid w:val="001B6769"/>
    <w:rsid w:val="001B69BF"/>
    <w:rsid w:val="001B6C58"/>
    <w:rsid w:val="001B71C4"/>
    <w:rsid w:val="001C17C1"/>
    <w:rsid w:val="001C2049"/>
    <w:rsid w:val="001C27C3"/>
    <w:rsid w:val="001C2D91"/>
    <w:rsid w:val="001C34A5"/>
    <w:rsid w:val="001C3DBB"/>
    <w:rsid w:val="001C40E3"/>
    <w:rsid w:val="001C569B"/>
    <w:rsid w:val="001C60A5"/>
    <w:rsid w:val="001C6758"/>
    <w:rsid w:val="001C675E"/>
    <w:rsid w:val="001C72E1"/>
    <w:rsid w:val="001C7A80"/>
    <w:rsid w:val="001D09F3"/>
    <w:rsid w:val="001D3EB3"/>
    <w:rsid w:val="001D4CDE"/>
    <w:rsid w:val="001D700F"/>
    <w:rsid w:val="001D766E"/>
    <w:rsid w:val="001E165E"/>
    <w:rsid w:val="001E20D8"/>
    <w:rsid w:val="001E2940"/>
    <w:rsid w:val="001E2CB0"/>
    <w:rsid w:val="001E3290"/>
    <w:rsid w:val="001E592B"/>
    <w:rsid w:val="001E752E"/>
    <w:rsid w:val="001F00C5"/>
    <w:rsid w:val="001F0667"/>
    <w:rsid w:val="001F24D9"/>
    <w:rsid w:val="001F2F20"/>
    <w:rsid w:val="001F3465"/>
    <w:rsid w:val="001F4B1F"/>
    <w:rsid w:val="001F5484"/>
    <w:rsid w:val="001F594C"/>
    <w:rsid w:val="001F619C"/>
    <w:rsid w:val="001F659C"/>
    <w:rsid w:val="001F67A4"/>
    <w:rsid w:val="001F7752"/>
    <w:rsid w:val="001F79AB"/>
    <w:rsid w:val="002019B2"/>
    <w:rsid w:val="00202C28"/>
    <w:rsid w:val="00203C09"/>
    <w:rsid w:val="00203C62"/>
    <w:rsid w:val="002055B3"/>
    <w:rsid w:val="00205D47"/>
    <w:rsid w:val="00206D4E"/>
    <w:rsid w:val="00207CF4"/>
    <w:rsid w:val="00210E00"/>
    <w:rsid w:val="002145CB"/>
    <w:rsid w:val="00214701"/>
    <w:rsid w:val="0021606F"/>
    <w:rsid w:val="002169A4"/>
    <w:rsid w:val="00224E74"/>
    <w:rsid w:val="00225D6C"/>
    <w:rsid w:val="00230A11"/>
    <w:rsid w:val="00231A59"/>
    <w:rsid w:val="00232309"/>
    <w:rsid w:val="002336F5"/>
    <w:rsid w:val="00235E46"/>
    <w:rsid w:val="00236152"/>
    <w:rsid w:val="00236783"/>
    <w:rsid w:val="002376DD"/>
    <w:rsid w:val="00241037"/>
    <w:rsid w:val="00243181"/>
    <w:rsid w:val="00244BF7"/>
    <w:rsid w:val="00244F92"/>
    <w:rsid w:val="002463DB"/>
    <w:rsid w:val="00246654"/>
    <w:rsid w:val="00247B50"/>
    <w:rsid w:val="0025022B"/>
    <w:rsid w:val="002505CB"/>
    <w:rsid w:val="00251FE2"/>
    <w:rsid w:val="00252102"/>
    <w:rsid w:val="00254E44"/>
    <w:rsid w:val="00255FF7"/>
    <w:rsid w:val="00257F67"/>
    <w:rsid w:val="00260299"/>
    <w:rsid w:val="002607E1"/>
    <w:rsid w:val="0026085A"/>
    <w:rsid w:val="00261A28"/>
    <w:rsid w:val="0026260D"/>
    <w:rsid w:val="002628F5"/>
    <w:rsid w:val="0026296A"/>
    <w:rsid w:val="00262A29"/>
    <w:rsid w:val="002639E0"/>
    <w:rsid w:val="002653FC"/>
    <w:rsid w:val="0026550B"/>
    <w:rsid w:val="0026592C"/>
    <w:rsid w:val="00266725"/>
    <w:rsid w:val="002670EF"/>
    <w:rsid w:val="002714A5"/>
    <w:rsid w:val="00272458"/>
    <w:rsid w:val="00273474"/>
    <w:rsid w:val="00274228"/>
    <w:rsid w:val="00276E9F"/>
    <w:rsid w:val="00280E1F"/>
    <w:rsid w:val="00281D22"/>
    <w:rsid w:val="00282557"/>
    <w:rsid w:val="002852CD"/>
    <w:rsid w:val="00287FD4"/>
    <w:rsid w:val="002909A4"/>
    <w:rsid w:val="00290A45"/>
    <w:rsid w:val="002949B6"/>
    <w:rsid w:val="00296264"/>
    <w:rsid w:val="002A2BD8"/>
    <w:rsid w:val="002A705F"/>
    <w:rsid w:val="002B03A4"/>
    <w:rsid w:val="002B06C5"/>
    <w:rsid w:val="002B105D"/>
    <w:rsid w:val="002B18EC"/>
    <w:rsid w:val="002B1C31"/>
    <w:rsid w:val="002B30DB"/>
    <w:rsid w:val="002B3728"/>
    <w:rsid w:val="002B4077"/>
    <w:rsid w:val="002B55B5"/>
    <w:rsid w:val="002B66D2"/>
    <w:rsid w:val="002B683F"/>
    <w:rsid w:val="002B6B02"/>
    <w:rsid w:val="002B6F1D"/>
    <w:rsid w:val="002C108F"/>
    <w:rsid w:val="002C1933"/>
    <w:rsid w:val="002C2370"/>
    <w:rsid w:val="002C23E3"/>
    <w:rsid w:val="002C3181"/>
    <w:rsid w:val="002C3ABA"/>
    <w:rsid w:val="002C3F7D"/>
    <w:rsid w:val="002C40F0"/>
    <w:rsid w:val="002C5638"/>
    <w:rsid w:val="002C6312"/>
    <w:rsid w:val="002C7B92"/>
    <w:rsid w:val="002D0630"/>
    <w:rsid w:val="002D08CE"/>
    <w:rsid w:val="002D160D"/>
    <w:rsid w:val="002D25A3"/>
    <w:rsid w:val="002D2DEB"/>
    <w:rsid w:val="002D33BE"/>
    <w:rsid w:val="002D3720"/>
    <w:rsid w:val="002D46EA"/>
    <w:rsid w:val="002D4BA1"/>
    <w:rsid w:val="002D5177"/>
    <w:rsid w:val="002D5B06"/>
    <w:rsid w:val="002D5C9A"/>
    <w:rsid w:val="002D6BA8"/>
    <w:rsid w:val="002E0A4B"/>
    <w:rsid w:val="002E1E1B"/>
    <w:rsid w:val="002E32CE"/>
    <w:rsid w:val="002E3609"/>
    <w:rsid w:val="002E3E96"/>
    <w:rsid w:val="002E513E"/>
    <w:rsid w:val="002E7D5A"/>
    <w:rsid w:val="002F064B"/>
    <w:rsid w:val="002F25DA"/>
    <w:rsid w:val="002F4AB2"/>
    <w:rsid w:val="002F6635"/>
    <w:rsid w:val="002F7D80"/>
    <w:rsid w:val="003008A8"/>
    <w:rsid w:val="00301D59"/>
    <w:rsid w:val="0030313B"/>
    <w:rsid w:val="003035D9"/>
    <w:rsid w:val="0030393F"/>
    <w:rsid w:val="003065AB"/>
    <w:rsid w:val="0030755F"/>
    <w:rsid w:val="0031306B"/>
    <w:rsid w:val="00313772"/>
    <w:rsid w:val="00313B86"/>
    <w:rsid w:val="003154C2"/>
    <w:rsid w:val="00316024"/>
    <w:rsid w:val="003165FD"/>
    <w:rsid w:val="00316B10"/>
    <w:rsid w:val="0032090C"/>
    <w:rsid w:val="00321602"/>
    <w:rsid w:val="00322E9B"/>
    <w:rsid w:val="00323513"/>
    <w:rsid w:val="00325C9E"/>
    <w:rsid w:val="00325EAE"/>
    <w:rsid w:val="0032633C"/>
    <w:rsid w:val="00326528"/>
    <w:rsid w:val="00326554"/>
    <w:rsid w:val="00326765"/>
    <w:rsid w:val="00326F0F"/>
    <w:rsid w:val="00330721"/>
    <w:rsid w:val="003332EA"/>
    <w:rsid w:val="00334979"/>
    <w:rsid w:val="00335260"/>
    <w:rsid w:val="0033580E"/>
    <w:rsid w:val="00336C81"/>
    <w:rsid w:val="0034018C"/>
    <w:rsid w:val="00340C8B"/>
    <w:rsid w:val="00340CB5"/>
    <w:rsid w:val="00340F71"/>
    <w:rsid w:val="00341113"/>
    <w:rsid w:val="00343815"/>
    <w:rsid w:val="00344385"/>
    <w:rsid w:val="00347F92"/>
    <w:rsid w:val="00347FCA"/>
    <w:rsid w:val="0035038C"/>
    <w:rsid w:val="00350406"/>
    <w:rsid w:val="0035061B"/>
    <w:rsid w:val="00350A48"/>
    <w:rsid w:val="00351D7C"/>
    <w:rsid w:val="00352CC0"/>
    <w:rsid w:val="00352D23"/>
    <w:rsid w:val="00352D7A"/>
    <w:rsid w:val="003539CD"/>
    <w:rsid w:val="00353B0F"/>
    <w:rsid w:val="003550D3"/>
    <w:rsid w:val="00356D57"/>
    <w:rsid w:val="00357CE4"/>
    <w:rsid w:val="00361B45"/>
    <w:rsid w:val="00361D62"/>
    <w:rsid w:val="00362C4D"/>
    <w:rsid w:val="00363805"/>
    <w:rsid w:val="003640C1"/>
    <w:rsid w:val="00364400"/>
    <w:rsid w:val="00364D15"/>
    <w:rsid w:val="00365958"/>
    <w:rsid w:val="003669DB"/>
    <w:rsid w:val="003676B6"/>
    <w:rsid w:val="00373526"/>
    <w:rsid w:val="003737C5"/>
    <w:rsid w:val="00373A92"/>
    <w:rsid w:val="00373F40"/>
    <w:rsid w:val="003753F2"/>
    <w:rsid w:val="003772EF"/>
    <w:rsid w:val="0037762F"/>
    <w:rsid w:val="00380303"/>
    <w:rsid w:val="0038203C"/>
    <w:rsid w:val="0038343A"/>
    <w:rsid w:val="003856F3"/>
    <w:rsid w:val="00386243"/>
    <w:rsid w:val="0039190E"/>
    <w:rsid w:val="00392C66"/>
    <w:rsid w:val="00393A06"/>
    <w:rsid w:val="00395865"/>
    <w:rsid w:val="003A2DD2"/>
    <w:rsid w:val="003A352F"/>
    <w:rsid w:val="003A3626"/>
    <w:rsid w:val="003A3AF9"/>
    <w:rsid w:val="003A3DD1"/>
    <w:rsid w:val="003A533E"/>
    <w:rsid w:val="003A5655"/>
    <w:rsid w:val="003A56AD"/>
    <w:rsid w:val="003A67FF"/>
    <w:rsid w:val="003A75A3"/>
    <w:rsid w:val="003A76E4"/>
    <w:rsid w:val="003A77F6"/>
    <w:rsid w:val="003B0DB0"/>
    <w:rsid w:val="003B1AB7"/>
    <w:rsid w:val="003B4FC1"/>
    <w:rsid w:val="003B5E2E"/>
    <w:rsid w:val="003B601A"/>
    <w:rsid w:val="003B6254"/>
    <w:rsid w:val="003B7532"/>
    <w:rsid w:val="003C0DF3"/>
    <w:rsid w:val="003C238E"/>
    <w:rsid w:val="003C5222"/>
    <w:rsid w:val="003C5F0A"/>
    <w:rsid w:val="003C693F"/>
    <w:rsid w:val="003C6DC0"/>
    <w:rsid w:val="003C73BB"/>
    <w:rsid w:val="003D08F5"/>
    <w:rsid w:val="003D0EF8"/>
    <w:rsid w:val="003D1A9F"/>
    <w:rsid w:val="003D1D8F"/>
    <w:rsid w:val="003E00AF"/>
    <w:rsid w:val="003E2E9A"/>
    <w:rsid w:val="003E3ABE"/>
    <w:rsid w:val="003E4000"/>
    <w:rsid w:val="003E49A0"/>
    <w:rsid w:val="003E50D8"/>
    <w:rsid w:val="003E72EC"/>
    <w:rsid w:val="003E7665"/>
    <w:rsid w:val="003F1343"/>
    <w:rsid w:val="003F56DC"/>
    <w:rsid w:val="003F5AA4"/>
    <w:rsid w:val="003F5B71"/>
    <w:rsid w:val="003F6DE5"/>
    <w:rsid w:val="003F6F4B"/>
    <w:rsid w:val="003F7833"/>
    <w:rsid w:val="003F7C03"/>
    <w:rsid w:val="004005FB"/>
    <w:rsid w:val="004012CF"/>
    <w:rsid w:val="00402682"/>
    <w:rsid w:val="00406D3A"/>
    <w:rsid w:val="00410625"/>
    <w:rsid w:val="0041072F"/>
    <w:rsid w:val="00412F77"/>
    <w:rsid w:val="0041308A"/>
    <w:rsid w:val="00413382"/>
    <w:rsid w:val="004163C4"/>
    <w:rsid w:val="004164ED"/>
    <w:rsid w:val="0041730D"/>
    <w:rsid w:val="004175EF"/>
    <w:rsid w:val="00417698"/>
    <w:rsid w:val="00421765"/>
    <w:rsid w:val="00421B58"/>
    <w:rsid w:val="00421CD8"/>
    <w:rsid w:val="00422122"/>
    <w:rsid w:val="004228A5"/>
    <w:rsid w:val="00423FF1"/>
    <w:rsid w:val="00424175"/>
    <w:rsid w:val="00424308"/>
    <w:rsid w:val="0042504F"/>
    <w:rsid w:val="004266DA"/>
    <w:rsid w:val="004269D1"/>
    <w:rsid w:val="0043032C"/>
    <w:rsid w:val="00430C26"/>
    <w:rsid w:val="00432923"/>
    <w:rsid w:val="004336E2"/>
    <w:rsid w:val="00435072"/>
    <w:rsid w:val="00435375"/>
    <w:rsid w:val="004354A8"/>
    <w:rsid w:val="00435C73"/>
    <w:rsid w:val="0044238B"/>
    <w:rsid w:val="00442CF6"/>
    <w:rsid w:val="00444429"/>
    <w:rsid w:val="00445699"/>
    <w:rsid w:val="00446C81"/>
    <w:rsid w:val="004517E1"/>
    <w:rsid w:val="00451B4F"/>
    <w:rsid w:val="00451E34"/>
    <w:rsid w:val="00456492"/>
    <w:rsid w:val="004566C8"/>
    <w:rsid w:val="00456D80"/>
    <w:rsid w:val="004602C0"/>
    <w:rsid w:val="00460F77"/>
    <w:rsid w:val="0046100D"/>
    <w:rsid w:val="0046309B"/>
    <w:rsid w:val="00465048"/>
    <w:rsid w:val="00465F9D"/>
    <w:rsid w:val="00473E67"/>
    <w:rsid w:val="0047425E"/>
    <w:rsid w:val="004759BD"/>
    <w:rsid w:val="004759F4"/>
    <w:rsid w:val="00475EBF"/>
    <w:rsid w:val="0047702D"/>
    <w:rsid w:val="00477794"/>
    <w:rsid w:val="00477F99"/>
    <w:rsid w:val="004812D5"/>
    <w:rsid w:val="004846FB"/>
    <w:rsid w:val="00486738"/>
    <w:rsid w:val="00491AC8"/>
    <w:rsid w:val="0049524D"/>
    <w:rsid w:val="00496612"/>
    <w:rsid w:val="00497627"/>
    <w:rsid w:val="004A426F"/>
    <w:rsid w:val="004A4674"/>
    <w:rsid w:val="004A4C9A"/>
    <w:rsid w:val="004A594C"/>
    <w:rsid w:val="004A694D"/>
    <w:rsid w:val="004B300D"/>
    <w:rsid w:val="004B6663"/>
    <w:rsid w:val="004C18B7"/>
    <w:rsid w:val="004C20FF"/>
    <w:rsid w:val="004C350B"/>
    <w:rsid w:val="004C38DD"/>
    <w:rsid w:val="004C3A81"/>
    <w:rsid w:val="004C5A6D"/>
    <w:rsid w:val="004C7501"/>
    <w:rsid w:val="004C7596"/>
    <w:rsid w:val="004C7A73"/>
    <w:rsid w:val="004D0781"/>
    <w:rsid w:val="004D10E3"/>
    <w:rsid w:val="004D12CB"/>
    <w:rsid w:val="004D198E"/>
    <w:rsid w:val="004D31D3"/>
    <w:rsid w:val="004D3FAC"/>
    <w:rsid w:val="004D5292"/>
    <w:rsid w:val="004D5407"/>
    <w:rsid w:val="004D5727"/>
    <w:rsid w:val="004E0C4A"/>
    <w:rsid w:val="004E1C4B"/>
    <w:rsid w:val="004E1F72"/>
    <w:rsid w:val="004E5436"/>
    <w:rsid w:val="004E66BA"/>
    <w:rsid w:val="004F045A"/>
    <w:rsid w:val="004F04B4"/>
    <w:rsid w:val="004F14B6"/>
    <w:rsid w:val="004F1DD5"/>
    <w:rsid w:val="004F1FD9"/>
    <w:rsid w:val="004F3626"/>
    <w:rsid w:val="004F37F3"/>
    <w:rsid w:val="004F3AED"/>
    <w:rsid w:val="004F43D8"/>
    <w:rsid w:val="004F6EEA"/>
    <w:rsid w:val="0050118F"/>
    <w:rsid w:val="00501DD0"/>
    <w:rsid w:val="005028BA"/>
    <w:rsid w:val="00503C3B"/>
    <w:rsid w:val="00504433"/>
    <w:rsid w:val="00506A57"/>
    <w:rsid w:val="00507257"/>
    <w:rsid w:val="00507D69"/>
    <w:rsid w:val="005105C5"/>
    <w:rsid w:val="005119AF"/>
    <w:rsid w:val="0051261A"/>
    <w:rsid w:val="00512A6D"/>
    <w:rsid w:val="00513007"/>
    <w:rsid w:val="00514EE0"/>
    <w:rsid w:val="0051780B"/>
    <w:rsid w:val="00520079"/>
    <w:rsid w:val="00520A93"/>
    <w:rsid w:val="005218F1"/>
    <w:rsid w:val="00524E8B"/>
    <w:rsid w:val="00525026"/>
    <w:rsid w:val="0052544E"/>
    <w:rsid w:val="00526692"/>
    <w:rsid w:val="00527775"/>
    <w:rsid w:val="005278F1"/>
    <w:rsid w:val="00527CAB"/>
    <w:rsid w:val="00530385"/>
    <w:rsid w:val="005304B3"/>
    <w:rsid w:val="00531215"/>
    <w:rsid w:val="00531918"/>
    <w:rsid w:val="005324E3"/>
    <w:rsid w:val="0053422A"/>
    <w:rsid w:val="00534783"/>
    <w:rsid w:val="00534E24"/>
    <w:rsid w:val="005357A9"/>
    <w:rsid w:val="00537880"/>
    <w:rsid w:val="005427B0"/>
    <w:rsid w:val="00542811"/>
    <w:rsid w:val="00543012"/>
    <w:rsid w:val="005437C6"/>
    <w:rsid w:val="005438EA"/>
    <w:rsid w:val="0054506E"/>
    <w:rsid w:val="00546393"/>
    <w:rsid w:val="005466B4"/>
    <w:rsid w:val="0054675B"/>
    <w:rsid w:val="0055227F"/>
    <w:rsid w:val="005522FA"/>
    <w:rsid w:val="00552472"/>
    <w:rsid w:val="0055309D"/>
    <w:rsid w:val="005530CB"/>
    <w:rsid w:val="00554248"/>
    <w:rsid w:val="00554EDB"/>
    <w:rsid w:val="00555565"/>
    <w:rsid w:val="005556A8"/>
    <w:rsid w:val="00557AEB"/>
    <w:rsid w:val="00560195"/>
    <w:rsid w:val="00562555"/>
    <w:rsid w:val="0056282C"/>
    <w:rsid w:val="00562A9F"/>
    <w:rsid w:val="00562CDD"/>
    <w:rsid w:val="00563339"/>
    <w:rsid w:val="005637D2"/>
    <w:rsid w:val="0056433D"/>
    <w:rsid w:val="005645C2"/>
    <w:rsid w:val="00566CD7"/>
    <w:rsid w:val="00572432"/>
    <w:rsid w:val="00573997"/>
    <w:rsid w:val="00575241"/>
    <w:rsid w:val="005754C8"/>
    <w:rsid w:val="00575B5C"/>
    <w:rsid w:val="0057686D"/>
    <w:rsid w:val="00580563"/>
    <w:rsid w:val="005819D9"/>
    <w:rsid w:val="00581FF0"/>
    <w:rsid w:val="00582967"/>
    <w:rsid w:val="00583138"/>
    <w:rsid w:val="00583650"/>
    <w:rsid w:val="00583BEE"/>
    <w:rsid w:val="00584610"/>
    <w:rsid w:val="00584A04"/>
    <w:rsid w:val="0058538D"/>
    <w:rsid w:val="005868D0"/>
    <w:rsid w:val="00587CAB"/>
    <w:rsid w:val="00592C5E"/>
    <w:rsid w:val="005930E8"/>
    <w:rsid w:val="005930FB"/>
    <w:rsid w:val="005936C2"/>
    <w:rsid w:val="00593E3A"/>
    <w:rsid w:val="00594934"/>
    <w:rsid w:val="00594A36"/>
    <w:rsid w:val="00595CD6"/>
    <w:rsid w:val="005963D9"/>
    <w:rsid w:val="00596507"/>
    <w:rsid w:val="005A2433"/>
    <w:rsid w:val="005A3286"/>
    <w:rsid w:val="005A5208"/>
    <w:rsid w:val="005A6A3E"/>
    <w:rsid w:val="005A7035"/>
    <w:rsid w:val="005B33B1"/>
    <w:rsid w:val="005B3933"/>
    <w:rsid w:val="005B5B0D"/>
    <w:rsid w:val="005C03D4"/>
    <w:rsid w:val="005C352E"/>
    <w:rsid w:val="005C5B50"/>
    <w:rsid w:val="005C60C6"/>
    <w:rsid w:val="005C77A3"/>
    <w:rsid w:val="005C787E"/>
    <w:rsid w:val="005D046D"/>
    <w:rsid w:val="005D17FF"/>
    <w:rsid w:val="005D1B33"/>
    <w:rsid w:val="005D2345"/>
    <w:rsid w:val="005D3E9B"/>
    <w:rsid w:val="005D4CF9"/>
    <w:rsid w:val="005D5C44"/>
    <w:rsid w:val="005D6018"/>
    <w:rsid w:val="005D6357"/>
    <w:rsid w:val="005D788B"/>
    <w:rsid w:val="005D7A06"/>
    <w:rsid w:val="005E0C09"/>
    <w:rsid w:val="005E1BD4"/>
    <w:rsid w:val="005E2985"/>
    <w:rsid w:val="005E2D79"/>
    <w:rsid w:val="005E2E04"/>
    <w:rsid w:val="005E3A3C"/>
    <w:rsid w:val="005E3D6B"/>
    <w:rsid w:val="005E3F28"/>
    <w:rsid w:val="005E4618"/>
    <w:rsid w:val="005E46E9"/>
    <w:rsid w:val="005E47E3"/>
    <w:rsid w:val="005E4D59"/>
    <w:rsid w:val="005E5221"/>
    <w:rsid w:val="005E59DE"/>
    <w:rsid w:val="005E60DC"/>
    <w:rsid w:val="005E6ABD"/>
    <w:rsid w:val="005E6D10"/>
    <w:rsid w:val="005F1B63"/>
    <w:rsid w:val="005F1B6D"/>
    <w:rsid w:val="005F2132"/>
    <w:rsid w:val="005F24F3"/>
    <w:rsid w:val="005F2FDA"/>
    <w:rsid w:val="005F3221"/>
    <w:rsid w:val="005F3348"/>
    <w:rsid w:val="005F55EF"/>
    <w:rsid w:val="0060212E"/>
    <w:rsid w:val="006031E8"/>
    <w:rsid w:val="00603C48"/>
    <w:rsid w:val="00604916"/>
    <w:rsid w:val="00605809"/>
    <w:rsid w:val="00607230"/>
    <w:rsid w:val="00607ABE"/>
    <w:rsid w:val="00610363"/>
    <w:rsid w:val="006108E8"/>
    <w:rsid w:val="00610BE5"/>
    <w:rsid w:val="00612A04"/>
    <w:rsid w:val="00613FD2"/>
    <w:rsid w:val="006158E4"/>
    <w:rsid w:val="006165DF"/>
    <w:rsid w:val="0061686B"/>
    <w:rsid w:val="006174D3"/>
    <w:rsid w:val="00617990"/>
    <w:rsid w:val="00620DFD"/>
    <w:rsid w:val="00620F98"/>
    <w:rsid w:val="006223A7"/>
    <w:rsid w:val="00622D8D"/>
    <w:rsid w:val="00623244"/>
    <w:rsid w:val="006238A7"/>
    <w:rsid w:val="00624AA6"/>
    <w:rsid w:val="00624AF4"/>
    <w:rsid w:val="006264B0"/>
    <w:rsid w:val="006277BF"/>
    <w:rsid w:val="00631086"/>
    <w:rsid w:val="00631096"/>
    <w:rsid w:val="0063258F"/>
    <w:rsid w:val="0063302D"/>
    <w:rsid w:val="0063416F"/>
    <w:rsid w:val="0063529E"/>
    <w:rsid w:val="006366AC"/>
    <w:rsid w:val="006374CF"/>
    <w:rsid w:val="00642813"/>
    <w:rsid w:val="00642B19"/>
    <w:rsid w:val="00642C96"/>
    <w:rsid w:val="00643660"/>
    <w:rsid w:val="00643FCC"/>
    <w:rsid w:val="006442D7"/>
    <w:rsid w:val="00644606"/>
    <w:rsid w:val="00645ABA"/>
    <w:rsid w:val="006466DB"/>
    <w:rsid w:val="00646954"/>
    <w:rsid w:val="006507ED"/>
    <w:rsid w:val="0065347B"/>
    <w:rsid w:val="00654E1F"/>
    <w:rsid w:val="00655123"/>
    <w:rsid w:val="006555AA"/>
    <w:rsid w:val="006557B4"/>
    <w:rsid w:val="00655A71"/>
    <w:rsid w:val="00656556"/>
    <w:rsid w:val="0065722F"/>
    <w:rsid w:val="00660286"/>
    <w:rsid w:val="00664445"/>
    <w:rsid w:val="0066494D"/>
    <w:rsid w:val="00664FA6"/>
    <w:rsid w:val="006667F5"/>
    <w:rsid w:val="00666B93"/>
    <w:rsid w:val="006704D1"/>
    <w:rsid w:val="00672562"/>
    <w:rsid w:val="00672823"/>
    <w:rsid w:val="00672F28"/>
    <w:rsid w:val="006741BD"/>
    <w:rsid w:val="0067422F"/>
    <w:rsid w:val="00675D0D"/>
    <w:rsid w:val="006763CD"/>
    <w:rsid w:val="00676606"/>
    <w:rsid w:val="006777E4"/>
    <w:rsid w:val="00680E59"/>
    <w:rsid w:val="0068136B"/>
    <w:rsid w:val="00681AC7"/>
    <w:rsid w:val="0068297A"/>
    <w:rsid w:val="006844F9"/>
    <w:rsid w:val="00684F56"/>
    <w:rsid w:val="00684F5B"/>
    <w:rsid w:val="006859C3"/>
    <w:rsid w:val="00685EF4"/>
    <w:rsid w:val="00686B52"/>
    <w:rsid w:val="00686E73"/>
    <w:rsid w:val="00687BF6"/>
    <w:rsid w:val="00691382"/>
    <w:rsid w:val="00691FE7"/>
    <w:rsid w:val="00692A93"/>
    <w:rsid w:val="006934A3"/>
    <w:rsid w:val="00693701"/>
    <w:rsid w:val="00694D56"/>
    <w:rsid w:val="006A3CAA"/>
    <w:rsid w:val="006A4C81"/>
    <w:rsid w:val="006B01E3"/>
    <w:rsid w:val="006B15BC"/>
    <w:rsid w:val="006B35DD"/>
    <w:rsid w:val="006B3A4D"/>
    <w:rsid w:val="006B3CC5"/>
    <w:rsid w:val="006B4B26"/>
    <w:rsid w:val="006B59D3"/>
    <w:rsid w:val="006B69A2"/>
    <w:rsid w:val="006C0318"/>
    <w:rsid w:val="006C1075"/>
    <w:rsid w:val="006C1709"/>
    <w:rsid w:val="006C1ACA"/>
    <w:rsid w:val="006C1E1D"/>
    <w:rsid w:val="006C1F27"/>
    <w:rsid w:val="006C2332"/>
    <w:rsid w:val="006C2B51"/>
    <w:rsid w:val="006C4AE2"/>
    <w:rsid w:val="006C5B14"/>
    <w:rsid w:val="006C608E"/>
    <w:rsid w:val="006C6896"/>
    <w:rsid w:val="006C723F"/>
    <w:rsid w:val="006D0678"/>
    <w:rsid w:val="006D2C10"/>
    <w:rsid w:val="006D2C24"/>
    <w:rsid w:val="006D2D56"/>
    <w:rsid w:val="006D350C"/>
    <w:rsid w:val="006D5D12"/>
    <w:rsid w:val="006D6B71"/>
    <w:rsid w:val="006D70F8"/>
    <w:rsid w:val="006D77F8"/>
    <w:rsid w:val="006D7DD1"/>
    <w:rsid w:val="006E024E"/>
    <w:rsid w:val="006F06DA"/>
    <w:rsid w:val="006F0E7D"/>
    <w:rsid w:val="006F163E"/>
    <w:rsid w:val="006F4335"/>
    <w:rsid w:val="006F4B9F"/>
    <w:rsid w:val="006F6528"/>
    <w:rsid w:val="006F6584"/>
    <w:rsid w:val="006F6983"/>
    <w:rsid w:val="006F78CE"/>
    <w:rsid w:val="006F7C07"/>
    <w:rsid w:val="00701149"/>
    <w:rsid w:val="00701630"/>
    <w:rsid w:val="00704842"/>
    <w:rsid w:val="00706AF7"/>
    <w:rsid w:val="007077A6"/>
    <w:rsid w:val="00710142"/>
    <w:rsid w:val="00710BC6"/>
    <w:rsid w:val="00710CCA"/>
    <w:rsid w:val="00710D8E"/>
    <w:rsid w:val="0071126E"/>
    <w:rsid w:val="0071188E"/>
    <w:rsid w:val="00713C2A"/>
    <w:rsid w:val="007149A6"/>
    <w:rsid w:val="00714DB9"/>
    <w:rsid w:val="00716A07"/>
    <w:rsid w:val="00716C28"/>
    <w:rsid w:val="00717ABB"/>
    <w:rsid w:val="00717B62"/>
    <w:rsid w:val="007246E2"/>
    <w:rsid w:val="00724ABE"/>
    <w:rsid w:val="00725D74"/>
    <w:rsid w:val="00726184"/>
    <w:rsid w:val="00727E2B"/>
    <w:rsid w:val="00730B32"/>
    <w:rsid w:val="00731041"/>
    <w:rsid w:val="0073191A"/>
    <w:rsid w:val="00732C1E"/>
    <w:rsid w:val="00734769"/>
    <w:rsid w:val="00735E71"/>
    <w:rsid w:val="0073687F"/>
    <w:rsid w:val="00737D3E"/>
    <w:rsid w:val="00743144"/>
    <w:rsid w:val="007434D5"/>
    <w:rsid w:val="007445DC"/>
    <w:rsid w:val="00744B7C"/>
    <w:rsid w:val="00744C66"/>
    <w:rsid w:val="00745EF4"/>
    <w:rsid w:val="00746A06"/>
    <w:rsid w:val="00746CA3"/>
    <w:rsid w:val="00747021"/>
    <w:rsid w:val="00747143"/>
    <w:rsid w:val="007474EF"/>
    <w:rsid w:val="00747B7B"/>
    <w:rsid w:val="00750BE3"/>
    <w:rsid w:val="00750F16"/>
    <w:rsid w:val="00751841"/>
    <w:rsid w:val="0075322A"/>
    <w:rsid w:val="007549B6"/>
    <w:rsid w:val="00756EE3"/>
    <w:rsid w:val="007575B7"/>
    <w:rsid w:val="00760867"/>
    <w:rsid w:val="00761059"/>
    <w:rsid w:val="00761C01"/>
    <w:rsid w:val="00762915"/>
    <w:rsid w:val="00767701"/>
    <w:rsid w:val="007705C6"/>
    <w:rsid w:val="00770865"/>
    <w:rsid w:val="0077157F"/>
    <w:rsid w:val="00774E67"/>
    <w:rsid w:val="00775520"/>
    <w:rsid w:val="00777782"/>
    <w:rsid w:val="00781516"/>
    <w:rsid w:val="007819A9"/>
    <w:rsid w:val="007826F4"/>
    <w:rsid w:val="0078275C"/>
    <w:rsid w:val="0078473A"/>
    <w:rsid w:val="007855B3"/>
    <w:rsid w:val="00785900"/>
    <w:rsid w:val="00786000"/>
    <w:rsid w:val="007863CF"/>
    <w:rsid w:val="00786D43"/>
    <w:rsid w:val="00787386"/>
    <w:rsid w:val="00787AE2"/>
    <w:rsid w:val="00790A0A"/>
    <w:rsid w:val="007923B4"/>
    <w:rsid w:val="007937AC"/>
    <w:rsid w:val="0079393F"/>
    <w:rsid w:val="00793BA4"/>
    <w:rsid w:val="00794C97"/>
    <w:rsid w:val="007A0BC4"/>
    <w:rsid w:val="007A238A"/>
    <w:rsid w:val="007A47A2"/>
    <w:rsid w:val="007A5340"/>
    <w:rsid w:val="007B0217"/>
    <w:rsid w:val="007B254B"/>
    <w:rsid w:val="007B31AC"/>
    <w:rsid w:val="007B3BFE"/>
    <w:rsid w:val="007B3C29"/>
    <w:rsid w:val="007B3F63"/>
    <w:rsid w:val="007B4271"/>
    <w:rsid w:val="007B5235"/>
    <w:rsid w:val="007C04DE"/>
    <w:rsid w:val="007C099E"/>
    <w:rsid w:val="007C1270"/>
    <w:rsid w:val="007C237E"/>
    <w:rsid w:val="007C2767"/>
    <w:rsid w:val="007C2B00"/>
    <w:rsid w:val="007C2C58"/>
    <w:rsid w:val="007C2E8A"/>
    <w:rsid w:val="007C3E92"/>
    <w:rsid w:val="007C653D"/>
    <w:rsid w:val="007C73BE"/>
    <w:rsid w:val="007D14E7"/>
    <w:rsid w:val="007D2E3E"/>
    <w:rsid w:val="007D31A2"/>
    <w:rsid w:val="007D3425"/>
    <w:rsid w:val="007D34D2"/>
    <w:rsid w:val="007D3DBF"/>
    <w:rsid w:val="007D44BB"/>
    <w:rsid w:val="007D485D"/>
    <w:rsid w:val="007D651F"/>
    <w:rsid w:val="007D7242"/>
    <w:rsid w:val="007D7B38"/>
    <w:rsid w:val="007E38FD"/>
    <w:rsid w:val="007E3930"/>
    <w:rsid w:val="007E3D1A"/>
    <w:rsid w:val="007E42FE"/>
    <w:rsid w:val="007E6B94"/>
    <w:rsid w:val="007E7FBE"/>
    <w:rsid w:val="007F1C80"/>
    <w:rsid w:val="007F2850"/>
    <w:rsid w:val="007F2CDB"/>
    <w:rsid w:val="007F2CFD"/>
    <w:rsid w:val="007F30ED"/>
    <w:rsid w:val="007F3699"/>
    <w:rsid w:val="007F68EF"/>
    <w:rsid w:val="007F720B"/>
    <w:rsid w:val="008008B4"/>
    <w:rsid w:val="008021D6"/>
    <w:rsid w:val="0080331E"/>
    <w:rsid w:val="00803AE1"/>
    <w:rsid w:val="00803D2C"/>
    <w:rsid w:val="008041A1"/>
    <w:rsid w:val="0080768D"/>
    <w:rsid w:val="00807FF9"/>
    <w:rsid w:val="008102F8"/>
    <w:rsid w:val="008119BA"/>
    <w:rsid w:val="008127B9"/>
    <w:rsid w:val="00813125"/>
    <w:rsid w:val="00814C73"/>
    <w:rsid w:val="008151B2"/>
    <w:rsid w:val="00815277"/>
    <w:rsid w:val="00815351"/>
    <w:rsid w:val="00815E73"/>
    <w:rsid w:val="008215F6"/>
    <w:rsid w:val="008218D8"/>
    <w:rsid w:val="00821992"/>
    <w:rsid w:val="00822A77"/>
    <w:rsid w:val="0082434F"/>
    <w:rsid w:val="008253F0"/>
    <w:rsid w:val="00826842"/>
    <w:rsid w:val="0083311D"/>
    <w:rsid w:val="00833191"/>
    <w:rsid w:val="008368C1"/>
    <w:rsid w:val="0083690F"/>
    <w:rsid w:val="00836CE4"/>
    <w:rsid w:val="00840036"/>
    <w:rsid w:val="008428C0"/>
    <w:rsid w:val="008447DD"/>
    <w:rsid w:val="00845265"/>
    <w:rsid w:val="0084651F"/>
    <w:rsid w:val="00846A4B"/>
    <w:rsid w:val="00851787"/>
    <w:rsid w:val="008528E2"/>
    <w:rsid w:val="00852BF9"/>
    <w:rsid w:val="008533DA"/>
    <w:rsid w:val="00853C05"/>
    <w:rsid w:val="00853C29"/>
    <w:rsid w:val="00853FB8"/>
    <w:rsid w:val="00855DBC"/>
    <w:rsid w:val="00860D0F"/>
    <w:rsid w:val="0086124E"/>
    <w:rsid w:val="008623FF"/>
    <w:rsid w:val="008630D1"/>
    <w:rsid w:val="00867039"/>
    <w:rsid w:val="00867119"/>
    <w:rsid w:val="0086762C"/>
    <w:rsid w:val="00870028"/>
    <w:rsid w:val="008701AB"/>
    <w:rsid w:val="00874547"/>
    <w:rsid w:val="0087499C"/>
    <w:rsid w:val="0087548A"/>
    <w:rsid w:val="008762BD"/>
    <w:rsid w:val="00877FE7"/>
    <w:rsid w:val="0088161B"/>
    <w:rsid w:val="00882969"/>
    <w:rsid w:val="00882C0F"/>
    <w:rsid w:val="00883E60"/>
    <w:rsid w:val="008856A7"/>
    <w:rsid w:val="00885A87"/>
    <w:rsid w:val="0088798E"/>
    <w:rsid w:val="00887EB8"/>
    <w:rsid w:val="008910C4"/>
    <w:rsid w:val="008932A0"/>
    <w:rsid w:val="0089357E"/>
    <w:rsid w:val="0089402A"/>
    <w:rsid w:val="008948C7"/>
    <w:rsid w:val="00895E72"/>
    <w:rsid w:val="008979FD"/>
    <w:rsid w:val="00897F23"/>
    <w:rsid w:val="008A14BD"/>
    <w:rsid w:val="008A1C1E"/>
    <w:rsid w:val="008A2127"/>
    <w:rsid w:val="008A2F49"/>
    <w:rsid w:val="008A35F8"/>
    <w:rsid w:val="008A46CB"/>
    <w:rsid w:val="008A6E5C"/>
    <w:rsid w:val="008A74FA"/>
    <w:rsid w:val="008B0D71"/>
    <w:rsid w:val="008B1255"/>
    <w:rsid w:val="008B201A"/>
    <w:rsid w:val="008B28F4"/>
    <w:rsid w:val="008B326F"/>
    <w:rsid w:val="008B342E"/>
    <w:rsid w:val="008B4229"/>
    <w:rsid w:val="008B4E82"/>
    <w:rsid w:val="008B7DFE"/>
    <w:rsid w:val="008C1206"/>
    <w:rsid w:val="008C26BD"/>
    <w:rsid w:val="008C29E5"/>
    <w:rsid w:val="008C3B7C"/>
    <w:rsid w:val="008C4472"/>
    <w:rsid w:val="008C5887"/>
    <w:rsid w:val="008D02C6"/>
    <w:rsid w:val="008D057A"/>
    <w:rsid w:val="008D1A24"/>
    <w:rsid w:val="008D2470"/>
    <w:rsid w:val="008D3B40"/>
    <w:rsid w:val="008D68F6"/>
    <w:rsid w:val="008D7075"/>
    <w:rsid w:val="008D7494"/>
    <w:rsid w:val="008D74E6"/>
    <w:rsid w:val="008D7A85"/>
    <w:rsid w:val="008D7AB5"/>
    <w:rsid w:val="008D7F52"/>
    <w:rsid w:val="008E2118"/>
    <w:rsid w:val="008E26AD"/>
    <w:rsid w:val="008E2BE1"/>
    <w:rsid w:val="008E3404"/>
    <w:rsid w:val="008E3F2E"/>
    <w:rsid w:val="008E52AE"/>
    <w:rsid w:val="008E610B"/>
    <w:rsid w:val="008E6748"/>
    <w:rsid w:val="008F25F5"/>
    <w:rsid w:val="008F42EB"/>
    <w:rsid w:val="008F4E2C"/>
    <w:rsid w:val="008F59EB"/>
    <w:rsid w:val="008F704F"/>
    <w:rsid w:val="00901101"/>
    <w:rsid w:val="00902E5A"/>
    <w:rsid w:val="00904CCD"/>
    <w:rsid w:val="00906B44"/>
    <w:rsid w:val="00911050"/>
    <w:rsid w:val="00912030"/>
    <w:rsid w:val="0091371B"/>
    <w:rsid w:val="00915E62"/>
    <w:rsid w:val="00916EA6"/>
    <w:rsid w:val="00917589"/>
    <w:rsid w:val="0092033F"/>
    <w:rsid w:val="0092064B"/>
    <w:rsid w:val="00920CD0"/>
    <w:rsid w:val="00920D12"/>
    <w:rsid w:val="009237A5"/>
    <w:rsid w:val="00923ED5"/>
    <w:rsid w:val="009246CA"/>
    <w:rsid w:val="009248B9"/>
    <w:rsid w:val="009314FA"/>
    <w:rsid w:val="00935456"/>
    <w:rsid w:val="00935AD6"/>
    <w:rsid w:val="00935BBB"/>
    <w:rsid w:val="0093613D"/>
    <w:rsid w:val="00936755"/>
    <w:rsid w:val="00937E31"/>
    <w:rsid w:val="00937E8D"/>
    <w:rsid w:val="0094144F"/>
    <w:rsid w:val="00941ABA"/>
    <w:rsid w:val="009459D8"/>
    <w:rsid w:val="00946E35"/>
    <w:rsid w:val="009474A4"/>
    <w:rsid w:val="00950399"/>
    <w:rsid w:val="00950495"/>
    <w:rsid w:val="009510DC"/>
    <w:rsid w:val="00951B95"/>
    <w:rsid w:val="00951D0A"/>
    <w:rsid w:val="00952005"/>
    <w:rsid w:val="00953E83"/>
    <w:rsid w:val="0095543C"/>
    <w:rsid w:val="00955837"/>
    <w:rsid w:val="00957144"/>
    <w:rsid w:val="00957F2C"/>
    <w:rsid w:val="009600A2"/>
    <w:rsid w:val="0096087D"/>
    <w:rsid w:val="00961123"/>
    <w:rsid w:val="009625C8"/>
    <w:rsid w:val="00966ABD"/>
    <w:rsid w:val="009672C2"/>
    <w:rsid w:val="009719A8"/>
    <w:rsid w:val="00971C92"/>
    <w:rsid w:val="00973037"/>
    <w:rsid w:val="009738B6"/>
    <w:rsid w:val="009738E3"/>
    <w:rsid w:val="009748A1"/>
    <w:rsid w:val="00976FA1"/>
    <w:rsid w:val="00980D07"/>
    <w:rsid w:val="00980F39"/>
    <w:rsid w:val="00982EC4"/>
    <w:rsid w:val="00984C64"/>
    <w:rsid w:val="00984D27"/>
    <w:rsid w:val="009850A9"/>
    <w:rsid w:val="00986B33"/>
    <w:rsid w:val="0098743A"/>
    <w:rsid w:val="00987B05"/>
    <w:rsid w:val="00987C34"/>
    <w:rsid w:val="00987DA2"/>
    <w:rsid w:val="00992F53"/>
    <w:rsid w:val="0099428D"/>
    <w:rsid w:val="00994645"/>
    <w:rsid w:val="009958AF"/>
    <w:rsid w:val="009A0F00"/>
    <w:rsid w:val="009A1147"/>
    <w:rsid w:val="009A1A1E"/>
    <w:rsid w:val="009A3124"/>
    <w:rsid w:val="009A36AD"/>
    <w:rsid w:val="009A566F"/>
    <w:rsid w:val="009A58C0"/>
    <w:rsid w:val="009A6378"/>
    <w:rsid w:val="009A640F"/>
    <w:rsid w:val="009A6586"/>
    <w:rsid w:val="009A6F0B"/>
    <w:rsid w:val="009A7D68"/>
    <w:rsid w:val="009A7EF2"/>
    <w:rsid w:val="009B1573"/>
    <w:rsid w:val="009B378C"/>
    <w:rsid w:val="009B3F0B"/>
    <w:rsid w:val="009B47B7"/>
    <w:rsid w:val="009B4953"/>
    <w:rsid w:val="009B5DEB"/>
    <w:rsid w:val="009B6CF1"/>
    <w:rsid w:val="009B7481"/>
    <w:rsid w:val="009C0A4F"/>
    <w:rsid w:val="009C100A"/>
    <w:rsid w:val="009C12D0"/>
    <w:rsid w:val="009C18C3"/>
    <w:rsid w:val="009C1E70"/>
    <w:rsid w:val="009C2261"/>
    <w:rsid w:val="009C37A9"/>
    <w:rsid w:val="009C3AD5"/>
    <w:rsid w:val="009C4036"/>
    <w:rsid w:val="009C40E1"/>
    <w:rsid w:val="009C4186"/>
    <w:rsid w:val="009C4417"/>
    <w:rsid w:val="009C54AB"/>
    <w:rsid w:val="009C6BEE"/>
    <w:rsid w:val="009D022C"/>
    <w:rsid w:val="009D03C8"/>
    <w:rsid w:val="009D0A74"/>
    <w:rsid w:val="009D0C9D"/>
    <w:rsid w:val="009D1690"/>
    <w:rsid w:val="009D24CB"/>
    <w:rsid w:val="009D2FA3"/>
    <w:rsid w:val="009D3697"/>
    <w:rsid w:val="009D5DD1"/>
    <w:rsid w:val="009D7943"/>
    <w:rsid w:val="009E06FE"/>
    <w:rsid w:val="009E35BA"/>
    <w:rsid w:val="009E5110"/>
    <w:rsid w:val="009E5229"/>
    <w:rsid w:val="009E5B64"/>
    <w:rsid w:val="009E67C4"/>
    <w:rsid w:val="009E7CD4"/>
    <w:rsid w:val="009F03AE"/>
    <w:rsid w:val="009F0466"/>
    <w:rsid w:val="009F09A3"/>
    <w:rsid w:val="009F0A8D"/>
    <w:rsid w:val="009F1FCF"/>
    <w:rsid w:val="009F465A"/>
    <w:rsid w:val="009F6B28"/>
    <w:rsid w:val="00A00AB2"/>
    <w:rsid w:val="00A0231F"/>
    <w:rsid w:val="00A02540"/>
    <w:rsid w:val="00A039A5"/>
    <w:rsid w:val="00A0437F"/>
    <w:rsid w:val="00A05E6A"/>
    <w:rsid w:val="00A10247"/>
    <w:rsid w:val="00A11636"/>
    <w:rsid w:val="00A125D2"/>
    <w:rsid w:val="00A12B14"/>
    <w:rsid w:val="00A13808"/>
    <w:rsid w:val="00A139A1"/>
    <w:rsid w:val="00A228E4"/>
    <w:rsid w:val="00A2291A"/>
    <w:rsid w:val="00A2422F"/>
    <w:rsid w:val="00A248A6"/>
    <w:rsid w:val="00A2546E"/>
    <w:rsid w:val="00A2588C"/>
    <w:rsid w:val="00A25E8D"/>
    <w:rsid w:val="00A26A8D"/>
    <w:rsid w:val="00A305D1"/>
    <w:rsid w:val="00A32013"/>
    <w:rsid w:val="00A348D8"/>
    <w:rsid w:val="00A36B6A"/>
    <w:rsid w:val="00A37001"/>
    <w:rsid w:val="00A37F05"/>
    <w:rsid w:val="00A40078"/>
    <w:rsid w:val="00A403F4"/>
    <w:rsid w:val="00A41450"/>
    <w:rsid w:val="00A4175C"/>
    <w:rsid w:val="00A41C2C"/>
    <w:rsid w:val="00A41DC8"/>
    <w:rsid w:val="00A4289F"/>
    <w:rsid w:val="00A46126"/>
    <w:rsid w:val="00A465CA"/>
    <w:rsid w:val="00A4698B"/>
    <w:rsid w:val="00A46DC3"/>
    <w:rsid w:val="00A47792"/>
    <w:rsid w:val="00A477EE"/>
    <w:rsid w:val="00A478A1"/>
    <w:rsid w:val="00A47DB2"/>
    <w:rsid w:val="00A5031B"/>
    <w:rsid w:val="00A51AD7"/>
    <w:rsid w:val="00A521B2"/>
    <w:rsid w:val="00A521CF"/>
    <w:rsid w:val="00A53666"/>
    <w:rsid w:val="00A53C98"/>
    <w:rsid w:val="00A5515D"/>
    <w:rsid w:val="00A56EDB"/>
    <w:rsid w:val="00A6089B"/>
    <w:rsid w:val="00A62B07"/>
    <w:rsid w:val="00A62F75"/>
    <w:rsid w:val="00A637A3"/>
    <w:rsid w:val="00A646BB"/>
    <w:rsid w:val="00A65943"/>
    <w:rsid w:val="00A66149"/>
    <w:rsid w:val="00A66AE3"/>
    <w:rsid w:val="00A67B33"/>
    <w:rsid w:val="00A67E95"/>
    <w:rsid w:val="00A708CF"/>
    <w:rsid w:val="00A70FB7"/>
    <w:rsid w:val="00A71072"/>
    <w:rsid w:val="00A714B1"/>
    <w:rsid w:val="00A731BE"/>
    <w:rsid w:val="00A772EA"/>
    <w:rsid w:val="00A7766F"/>
    <w:rsid w:val="00A802E6"/>
    <w:rsid w:val="00A816B0"/>
    <w:rsid w:val="00A82B86"/>
    <w:rsid w:val="00A8430B"/>
    <w:rsid w:val="00A84547"/>
    <w:rsid w:val="00A85BC7"/>
    <w:rsid w:val="00A86E2F"/>
    <w:rsid w:val="00A903B7"/>
    <w:rsid w:val="00A90FE7"/>
    <w:rsid w:val="00A9266D"/>
    <w:rsid w:val="00A928A6"/>
    <w:rsid w:val="00A934FD"/>
    <w:rsid w:val="00A93926"/>
    <w:rsid w:val="00A94C6A"/>
    <w:rsid w:val="00A959AC"/>
    <w:rsid w:val="00AA0BC5"/>
    <w:rsid w:val="00AA14A2"/>
    <w:rsid w:val="00AA150A"/>
    <w:rsid w:val="00AA153E"/>
    <w:rsid w:val="00AA2D21"/>
    <w:rsid w:val="00AA4858"/>
    <w:rsid w:val="00AA4D74"/>
    <w:rsid w:val="00AA5B55"/>
    <w:rsid w:val="00AB0723"/>
    <w:rsid w:val="00AB0D4B"/>
    <w:rsid w:val="00AB2E47"/>
    <w:rsid w:val="00AB3490"/>
    <w:rsid w:val="00AB35C4"/>
    <w:rsid w:val="00AB4178"/>
    <w:rsid w:val="00AB57DB"/>
    <w:rsid w:val="00AB6038"/>
    <w:rsid w:val="00AC04DE"/>
    <w:rsid w:val="00AC0FA8"/>
    <w:rsid w:val="00AC2A66"/>
    <w:rsid w:val="00AC3DFA"/>
    <w:rsid w:val="00AC478E"/>
    <w:rsid w:val="00AC5117"/>
    <w:rsid w:val="00AC55F7"/>
    <w:rsid w:val="00AC657E"/>
    <w:rsid w:val="00AC6B17"/>
    <w:rsid w:val="00AC6BC8"/>
    <w:rsid w:val="00AC73A8"/>
    <w:rsid w:val="00AC7996"/>
    <w:rsid w:val="00AD032D"/>
    <w:rsid w:val="00AD0F9E"/>
    <w:rsid w:val="00AD14DA"/>
    <w:rsid w:val="00AD2BA8"/>
    <w:rsid w:val="00AD3B65"/>
    <w:rsid w:val="00AD40B3"/>
    <w:rsid w:val="00AD451B"/>
    <w:rsid w:val="00AD4A04"/>
    <w:rsid w:val="00AD4E6F"/>
    <w:rsid w:val="00AD4EDB"/>
    <w:rsid w:val="00AD679C"/>
    <w:rsid w:val="00AD703C"/>
    <w:rsid w:val="00AD726E"/>
    <w:rsid w:val="00AD7872"/>
    <w:rsid w:val="00AE09D5"/>
    <w:rsid w:val="00AE2AC8"/>
    <w:rsid w:val="00AE2D5B"/>
    <w:rsid w:val="00AE2FEC"/>
    <w:rsid w:val="00AE3237"/>
    <w:rsid w:val="00AE3511"/>
    <w:rsid w:val="00AE4807"/>
    <w:rsid w:val="00AE59E6"/>
    <w:rsid w:val="00AE64E4"/>
    <w:rsid w:val="00AE6BE6"/>
    <w:rsid w:val="00AF0260"/>
    <w:rsid w:val="00AF1A8B"/>
    <w:rsid w:val="00AF2497"/>
    <w:rsid w:val="00AF280F"/>
    <w:rsid w:val="00AF2BD8"/>
    <w:rsid w:val="00AF4A99"/>
    <w:rsid w:val="00AF4F24"/>
    <w:rsid w:val="00AF56F3"/>
    <w:rsid w:val="00AF7341"/>
    <w:rsid w:val="00AF78F5"/>
    <w:rsid w:val="00B03886"/>
    <w:rsid w:val="00B047A7"/>
    <w:rsid w:val="00B050A9"/>
    <w:rsid w:val="00B05409"/>
    <w:rsid w:val="00B054B7"/>
    <w:rsid w:val="00B05F3D"/>
    <w:rsid w:val="00B13B17"/>
    <w:rsid w:val="00B1405C"/>
    <w:rsid w:val="00B15244"/>
    <w:rsid w:val="00B154A4"/>
    <w:rsid w:val="00B22B66"/>
    <w:rsid w:val="00B23B76"/>
    <w:rsid w:val="00B23C03"/>
    <w:rsid w:val="00B24489"/>
    <w:rsid w:val="00B318B9"/>
    <w:rsid w:val="00B33D52"/>
    <w:rsid w:val="00B35A96"/>
    <w:rsid w:val="00B369C8"/>
    <w:rsid w:val="00B37565"/>
    <w:rsid w:val="00B37B09"/>
    <w:rsid w:val="00B4008C"/>
    <w:rsid w:val="00B40347"/>
    <w:rsid w:val="00B4102C"/>
    <w:rsid w:val="00B4126A"/>
    <w:rsid w:val="00B44789"/>
    <w:rsid w:val="00B449CD"/>
    <w:rsid w:val="00B45027"/>
    <w:rsid w:val="00B4743C"/>
    <w:rsid w:val="00B514D9"/>
    <w:rsid w:val="00B5576E"/>
    <w:rsid w:val="00B62641"/>
    <w:rsid w:val="00B6556D"/>
    <w:rsid w:val="00B655AD"/>
    <w:rsid w:val="00B65E31"/>
    <w:rsid w:val="00B662BE"/>
    <w:rsid w:val="00B66DBD"/>
    <w:rsid w:val="00B66DF9"/>
    <w:rsid w:val="00B67A73"/>
    <w:rsid w:val="00B70ED2"/>
    <w:rsid w:val="00B7210D"/>
    <w:rsid w:val="00B72710"/>
    <w:rsid w:val="00B73AFD"/>
    <w:rsid w:val="00B74C26"/>
    <w:rsid w:val="00B7686D"/>
    <w:rsid w:val="00B77D6D"/>
    <w:rsid w:val="00B80645"/>
    <w:rsid w:val="00B81DF7"/>
    <w:rsid w:val="00B82212"/>
    <w:rsid w:val="00B85020"/>
    <w:rsid w:val="00B85E9E"/>
    <w:rsid w:val="00B86B15"/>
    <w:rsid w:val="00B87B13"/>
    <w:rsid w:val="00B939AC"/>
    <w:rsid w:val="00B93F04"/>
    <w:rsid w:val="00B953D7"/>
    <w:rsid w:val="00B95D4F"/>
    <w:rsid w:val="00B96124"/>
    <w:rsid w:val="00B97E62"/>
    <w:rsid w:val="00BA380C"/>
    <w:rsid w:val="00BA6D81"/>
    <w:rsid w:val="00BB0C05"/>
    <w:rsid w:val="00BB0ECF"/>
    <w:rsid w:val="00BB1277"/>
    <w:rsid w:val="00BB1907"/>
    <w:rsid w:val="00BB1F38"/>
    <w:rsid w:val="00BB2BA2"/>
    <w:rsid w:val="00BB5374"/>
    <w:rsid w:val="00BB7F90"/>
    <w:rsid w:val="00BC0FA7"/>
    <w:rsid w:val="00BC1978"/>
    <w:rsid w:val="00BC24B4"/>
    <w:rsid w:val="00BC39DE"/>
    <w:rsid w:val="00BC6386"/>
    <w:rsid w:val="00BD2B13"/>
    <w:rsid w:val="00BD2CE7"/>
    <w:rsid w:val="00BD30E1"/>
    <w:rsid w:val="00BD3170"/>
    <w:rsid w:val="00BD4773"/>
    <w:rsid w:val="00BD4829"/>
    <w:rsid w:val="00BD6B9F"/>
    <w:rsid w:val="00BD7884"/>
    <w:rsid w:val="00BE0CBC"/>
    <w:rsid w:val="00BE1590"/>
    <w:rsid w:val="00BE16C8"/>
    <w:rsid w:val="00BE177F"/>
    <w:rsid w:val="00BE3BF9"/>
    <w:rsid w:val="00BE5531"/>
    <w:rsid w:val="00BE76CC"/>
    <w:rsid w:val="00BE78AA"/>
    <w:rsid w:val="00BF0BDC"/>
    <w:rsid w:val="00BF0C66"/>
    <w:rsid w:val="00BF0E5B"/>
    <w:rsid w:val="00BF1EA2"/>
    <w:rsid w:val="00BF2F2A"/>
    <w:rsid w:val="00BF377F"/>
    <w:rsid w:val="00BF45A0"/>
    <w:rsid w:val="00BF4B69"/>
    <w:rsid w:val="00BF7CBB"/>
    <w:rsid w:val="00BF7D8D"/>
    <w:rsid w:val="00C004A3"/>
    <w:rsid w:val="00C02771"/>
    <w:rsid w:val="00C032FC"/>
    <w:rsid w:val="00C04554"/>
    <w:rsid w:val="00C06B34"/>
    <w:rsid w:val="00C06B61"/>
    <w:rsid w:val="00C10D8D"/>
    <w:rsid w:val="00C1460C"/>
    <w:rsid w:val="00C15840"/>
    <w:rsid w:val="00C15C0E"/>
    <w:rsid w:val="00C1696C"/>
    <w:rsid w:val="00C16E1E"/>
    <w:rsid w:val="00C16F32"/>
    <w:rsid w:val="00C217A9"/>
    <w:rsid w:val="00C2246A"/>
    <w:rsid w:val="00C23205"/>
    <w:rsid w:val="00C235EE"/>
    <w:rsid w:val="00C2422D"/>
    <w:rsid w:val="00C278F5"/>
    <w:rsid w:val="00C327BB"/>
    <w:rsid w:val="00C3557F"/>
    <w:rsid w:val="00C365C8"/>
    <w:rsid w:val="00C3751F"/>
    <w:rsid w:val="00C376BF"/>
    <w:rsid w:val="00C414A7"/>
    <w:rsid w:val="00C41EDB"/>
    <w:rsid w:val="00C41EF9"/>
    <w:rsid w:val="00C42BD9"/>
    <w:rsid w:val="00C45965"/>
    <w:rsid w:val="00C50D1E"/>
    <w:rsid w:val="00C53CDD"/>
    <w:rsid w:val="00C53D60"/>
    <w:rsid w:val="00C53E21"/>
    <w:rsid w:val="00C5618B"/>
    <w:rsid w:val="00C57C7D"/>
    <w:rsid w:val="00C60751"/>
    <w:rsid w:val="00C60A6C"/>
    <w:rsid w:val="00C60C1E"/>
    <w:rsid w:val="00C60E40"/>
    <w:rsid w:val="00C61BC8"/>
    <w:rsid w:val="00C62819"/>
    <w:rsid w:val="00C62AFD"/>
    <w:rsid w:val="00C64392"/>
    <w:rsid w:val="00C6692C"/>
    <w:rsid w:val="00C678AB"/>
    <w:rsid w:val="00C71311"/>
    <w:rsid w:val="00C720C2"/>
    <w:rsid w:val="00C72CC4"/>
    <w:rsid w:val="00C72E83"/>
    <w:rsid w:val="00C73BAC"/>
    <w:rsid w:val="00C750F2"/>
    <w:rsid w:val="00C8058B"/>
    <w:rsid w:val="00C80DA3"/>
    <w:rsid w:val="00C816B8"/>
    <w:rsid w:val="00C81DE1"/>
    <w:rsid w:val="00C82814"/>
    <w:rsid w:val="00C8318B"/>
    <w:rsid w:val="00C83E41"/>
    <w:rsid w:val="00C84EBD"/>
    <w:rsid w:val="00C85231"/>
    <w:rsid w:val="00C8542F"/>
    <w:rsid w:val="00C86F32"/>
    <w:rsid w:val="00C8711C"/>
    <w:rsid w:val="00C87180"/>
    <w:rsid w:val="00C91C60"/>
    <w:rsid w:val="00C926C4"/>
    <w:rsid w:val="00C9303C"/>
    <w:rsid w:val="00C931F6"/>
    <w:rsid w:val="00C9332E"/>
    <w:rsid w:val="00C9357E"/>
    <w:rsid w:val="00C93D7D"/>
    <w:rsid w:val="00C96727"/>
    <w:rsid w:val="00C97380"/>
    <w:rsid w:val="00C97838"/>
    <w:rsid w:val="00C97BCC"/>
    <w:rsid w:val="00CA2C92"/>
    <w:rsid w:val="00CA4803"/>
    <w:rsid w:val="00CA5770"/>
    <w:rsid w:val="00CA5D25"/>
    <w:rsid w:val="00CA5DB2"/>
    <w:rsid w:val="00CA6E24"/>
    <w:rsid w:val="00CB0235"/>
    <w:rsid w:val="00CB0C54"/>
    <w:rsid w:val="00CB21BA"/>
    <w:rsid w:val="00CB494B"/>
    <w:rsid w:val="00CB59A1"/>
    <w:rsid w:val="00CB68F9"/>
    <w:rsid w:val="00CC4507"/>
    <w:rsid w:val="00CC45F2"/>
    <w:rsid w:val="00CC4871"/>
    <w:rsid w:val="00CC6487"/>
    <w:rsid w:val="00CC73D9"/>
    <w:rsid w:val="00CD04C0"/>
    <w:rsid w:val="00CD2203"/>
    <w:rsid w:val="00CD2BF2"/>
    <w:rsid w:val="00CD36B6"/>
    <w:rsid w:val="00CD3C78"/>
    <w:rsid w:val="00CD4041"/>
    <w:rsid w:val="00CD491E"/>
    <w:rsid w:val="00CD4CC9"/>
    <w:rsid w:val="00CD5773"/>
    <w:rsid w:val="00CD58FF"/>
    <w:rsid w:val="00CD7158"/>
    <w:rsid w:val="00CD7AFC"/>
    <w:rsid w:val="00CD7BC3"/>
    <w:rsid w:val="00CE1307"/>
    <w:rsid w:val="00CE152B"/>
    <w:rsid w:val="00CE20E3"/>
    <w:rsid w:val="00CE5580"/>
    <w:rsid w:val="00CE58F6"/>
    <w:rsid w:val="00CE5A2A"/>
    <w:rsid w:val="00CE6D4B"/>
    <w:rsid w:val="00CE7006"/>
    <w:rsid w:val="00CE7654"/>
    <w:rsid w:val="00CF0179"/>
    <w:rsid w:val="00CF10DB"/>
    <w:rsid w:val="00CF158F"/>
    <w:rsid w:val="00CF1B89"/>
    <w:rsid w:val="00CF23AA"/>
    <w:rsid w:val="00CF2CF9"/>
    <w:rsid w:val="00CF3565"/>
    <w:rsid w:val="00CF3610"/>
    <w:rsid w:val="00CF600C"/>
    <w:rsid w:val="00CF64D3"/>
    <w:rsid w:val="00CF73D5"/>
    <w:rsid w:val="00D01854"/>
    <w:rsid w:val="00D03472"/>
    <w:rsid w:val="00D03F94"/>
    <w:rsid w:val="00D045E9"/>
    <w:rsid w:val="00D04D2F"/>
    <w:rsid w:val="00D054D8"/>
    <w:rsid w:val="00D066D8"/>
    <w:rsid w:val="00D07537"/>
    <w:rsid w:val="00D11A9C"/>
    <w:rsid w:val="00D12449"/>
    <w:rsid w:val="00D1474B"/>
    <w:rsid w:val="00D15804"/>
    <w:rsid w:val="00D20A6B"/>
    <w:rsid w:val="00D21AC1"/>
    <w:rsid w:val="00D22D3D"/>
    <w:rsid w:val="00D240FE"/>
    <w:rsid w:val="00D2479F"/>
    <w:rsid w:val="00D24E37"/>
    <w:rsid w:val="00D25F00"/>
    <w:rsid w:val="00D27198"/>
    <w:rsid w:val="00D273FB"/>
    <w:rsid w:val="00D2748D"/>
    <w:rsid w:val="00D27D02"/>
    <w:rsid w:val="00D30936"/>
    <w:rsid w:val="00D30AFD"/>
    <w:rsid w:val="00D32350"/>
    <w:rsid w:val="00D32710"/>
    <w:rsid w:val="00D33AE9"/>
    <w:rsid w:val="00D33E9A"/>
    <w:rsid w:val="00D3411B"/>
    <w:rsid w:val="00D34FB6"/>
    <w:rsid w:val="00D3561E"/>
    <w:rsid w:val="00D35CFA"/>
    <w:rsid w:val="00D3769C"/>
    <w:rsid w:val="00D408C7"/>
    <w:rsid w:val="00D40B8E"/>
    <w:rsid w:val="00D45491"/>
    <w:rsid w:val="00D47154"/>
    <w:rsid w:val="00D47349"/>
    <w:rsid w:val="00D47F2D"/>
    <w:rsid w:val="00D5005F"/>
    <w:rsid w:val="00D50318"/>
    <w:rsid w:val="00D512BD"/>
    <w:rsid w:val="00D53215"/>
    <w:rsid w:val="00D542D3"/>
    <w:rsid w:val="00D571BB"/>
    <w:rsid w:val="00D571D5"/>
    <w:rsid w:val="00D6096E"/>
    <w:rsid w:val="00D6182F"/>
    <w:rsid w:val="00D61EA0"/>
    <w:rsid w:val="00D62D18"/>
    <w:rsid w:val="00D651F4"/>
    <w:rsid w:val="00D65E22"/>
    <w:rsid w:val="00D660E4"/>
    <w:rsid w:val="00D6741C"/>
    <w:rsid w:val="00D70487"/>
    <w:rsid w:val="00D704B5"/>
    <w:rsid w:val="00D705F3"/>
    <w:rsid w:val="00D718F6"/>
    <w:rsid w:val="00D7218C"/>
    <w:rsid w:val="00D72BFE"/>
    <w:rsid w:val="00D72F13"/>
    <w:rsid w:val="00D734EA"/>
    <w:rsid w:val="00D73C75"/>
    <w:rsid w:val="00D73DFC"/>
    <w:rsid w:val="00D747CF"/>
    <w:rsid w:val="00D74AFA"/>
    <w:rsid w:val="00D74C80"/>
    <w:rsid w:val="00D75676"/>
    <w:rsid w:val="00D759D8"/>
    <w:rsid w:val="00D77499"/>
    <w:rsid w:val="00D816B3"/>
    <w:rsid w:val="00D81763"/>
    <w:rsid w:val="00D81F38"/>
    <w:rsid w:val="00D82567"/>
    <w:rsid w:val="00D82FE0"/>
    <w:rsid w:val="00D85DD7"/>
    <w:rsid w:val="00D86CDB"/>
    <w:rsid w:val="00D8743C"/>
    <w:rsid w:val="00D87A9A"/>
    <w:rsid w:val="00D90A97"/>
    <w:rsid w:val="00D91CB5"/>
    <w:rsid w:val="00D91D14"/>
    <w:rsid w:val="00D92BF2"/>
    <w:rsid w:val="00D92D88"/>
    <w:rsid w:val="00D93B21"/>
    <w:rsid w:val="00D93B70"/>
    <w:rsid w:val="00D94C6F"/>
    <w:rsid w:val="00D9580D"/>
    <w:rsid w:val="00D961E4"/>
    <w:rsid w:val="00D96E2B"/>
    <w:rsid w:val="00DA0E8C"/>
    <w:rsid w:val="00DA420A"/>
    <w:rsid w:val="00DA62A8"/>
    <w:rsid w:val="00DA7F60"/>
    <w:rsid w:val="00DB17BC"/>
    <w:rsid w:val="00DB1DDD"/>
    <w:rsid w:val="00DB244D"/>
    <w:rsid w:val="00DB2EDB"/>
    <w:rsid w:val="00DB2FC8"/>
    <w:rsid w:val="00DB347E"/>
    <w:rsid w:val="00DB3A63"/>
    <w:rsid w:val="00DB5A91"/>
    <w:rsid w:val="00DB5F32"/>
    <w:rsid w:val="00DB6006"/>
    <w:rsid w:val="00DB7DC9"/>
    <w:rsid w:val="00DC01F7"/>
    <w:rsid w:val="00DC08A8"/>
    <w:rsid w:val="00DC18D3"/>
    <w:rsid w:val="00DC2186"/>
    <w:rsid w:val="00DC2C6D"/>
    <w:rsid w:val="00DC3010"/>
    <w:rsid w:val="00DC4164"/>
    <w:rsid w:val="00DC5061"/>
    <w:rsid w:val="00DC56F2"/>
    <w:rsid w:val="00DC5B62"/>
    <w:rsid w:val="00DD1CE1"/>
    <w:rsid w:val="00DD26A5"/>
    <w:rsid w:val="00DD2926"/>
    <w:rsid w:val="00DD2990"/>
    <w:rsid w:val="00DD3AE7"/>
    <w:rsid w:val="00DD4A89"/>
    <w:rsid w:val="00DD4B48"/>
    <w:rsid w:val="00DD57E4"/>
    <w:rsid w:val="00DD621F"/>
    <w:rsid w:val="00DD6E59"/>
    <w:rsid w:val="00DD7B9B"/>
    <w:rsid w:val="00DE0C8C"/>
    <w:rsid w:val="00DE2285"/>
    <w:rsid w:val="00DE2414"/>
    <w:rsid w:val="00DE25D6"/>
    <w:rsid w:val="00DE3614"/>
    <w:rsid w:val="00DE49A2"/>
    <w:rsid w:val="00DE6166"/>
    <w:rsid w:val="00DE639E"/>
    <w:rsid w:val="00DF12A9"/>
    <w:rsid w:val="00DF2881"/>
    <w:rsid w:val="00DF477A"/>
    <w:rsid w:val="00DF4913"/>
    <w:rsid w:val="00DF4B7E"/>
    <w:rsid w:val="00DF7023"/>
    <w:rsid w:val="00DF7691"/>
    <w:rsid w:val="00E01293"/>
    <w:rsid w:val="00E01880"/>
    <w:rsid w:val="00E01DB3"/>
    <w:rsid w:val="00E030CF"/>
    <w:rsid w:val="00E04334"/>
    <w:rsid w:val="00E065BC"/>
    <w:rsid w:val="00E10449"/>
    <w:rsid w:val="00E114EF"/>
    <w:rsid w:val="00E12129"/>
    <w:rsid w:val="00E15BBF"/>
    <w:rsid w:val="00E16B60"/>
    <w:rsid w:val="00E1713F"/>
    <w:rsid w:val="00E17B5D"/>
    <w:rsid w:val="00E20D5A"/>
    <w:rsid w:val="00E20DBC"/>
    <w:rsid w:val="00E20EA9"/>
    <w:rsid w:val="00E210FF"/>
    <w:rsid w:val="00E22E21"/>
    <w:rsid w:val="00E23828"/>
    <w:rsid w:val="00E23901"/>
    <w:rsid w:val="00E267CA"/>
    <w:rsid w:val="00E32879"/>
    <w:rsid w:val="00E3306D"/>
    <w:rsid w:val="00E34689"/>
    <w:rsid w:val="00E34F90"/>
    <w:rsid w:val="00E35C7F"/>
    <w:rsid w:val="00E4030C"/>
    <w:rsid w:val="00E41813"/>
    <w:rsid w:val="00E42095"/>
    <w:rsid w:val="00E42149"/>
    <w:rsid w:val="00E42486"/>
    <w:rsid w:val="00E431C3"/>
    <w:rsid w:val="00E435B5"/>
    <w:rsid w:val="00E43C30"/>
    <w:rsid w:val="00E442F1"/>
    <w:rsid w:val="00E44934"/>
    <w:rsid w:val="00E45027"/>
    <w:rsid w:val="00E4714F"/>
    <w:rsid w:val="00E47863"/>
    <w:rsid w:val="00E47D01"/>
    <w:rsid w:val="00E50DBB"/>
    <w:rsid w:val="00E53B19"/>
    <w:rsid w:val="00E562D4"/>
    <w:rsid w:val="00E6048F"/>
    <w:rsid w:val="00E604A8"/>
    <w:rsid w:val="00E61A65"/>
    <w:rsid w:val="00E6227D"/>
    <w:rsid w:val="00E62904"/>
    <w:rsid w:val="00E64462"/>
    <w:rsid w:val="00E67275"/>
    <w:rsid w:val="00E6773B"/>
    <w:rsid w:val="00E707C3"/>
    <w:rsid w:val="00E70C54"/>
    <w:rsid w:val="00E72B1A"/>
    <w:rsid w:val="00E743F8"/>
    <w:rsid w:val="00E75E3F"/>
    <w:rsid w:val="00E77877"/>
    <w:rsid w:val="00E778DD"/>
    <w:rsid w:val="00E803B0"/>
    <w:rsid w:val="00E80627"/>
    <w:rsid w:val="00E8111D"/>
    <w:rsid w:val="00E8270D"/>
    <w:rsid w:val="00E82D12"/>
    <w:rsid w:val="00E82F81"/>
    <w:rsid w:val="00E83E04"/>
    <w:rsid w:val="00E85CE8"/>
    <w:rsid w:val="00E86DE0"/>
    <w:rsid w:val="00E87813"/>
    <w:rsid w:val="00E87E3B"/>
    <w:rsid w:val="00E91289"/>
    <w:rsid w:val="00E9148A"/>
    <w:rsid w:val="00E94939"/>
    <w:rsid w:val="00E978B4"/>
    <w:rsid w:val="00EA19ED"/>
    <w:rsid w:val="00EA2B87"/>
    <w:rsid w:val="00EA4123"/>
    <w:rsid w:val="00EA6098"/>
    <w:rsid w:val="00EA7F0E"/>
    <w:rsid w:val="00EB1468"/>
    <w:rsid w:val="00EB27EE"/>
    <w:rsid w:val="00EB2874"/>
    <w:rsid w:val="00EB46D5"/>
    <w:rsid w:val="00EB5409"/>
    <w:rsid w:val="00EB5B58"/>
    <w:rsid w:val="00EB6CA1"/>
    <w:rsid w:val="00EB6CF9"/>
    <w:rsid w:val="00EB768C"/>
    <w:rsid w:val="00EC12E9"/>
    <w:rsid w:val="00EC13B3"/>
    <w:rsid w:val="00EC4AE0"/>
    <w:rsid w:val="00EC57AF"/>
    <w:rsid w:val="00EC6F26"/>
    <w:rsid w:val="00ED12F5"/>
    <w:rsid w:val="00ED22E5"/>
    <w:rsid w:val="00ED38F1"/>
    <w:rsid w:val="00ED57C6"/>
    <w:rsid w:val="00ED5BCA"/>
    <w:rsid w:val="00ED6045"/>
    <w:rsid w:val="00ED6B77"/>
    <w:rsid w:val="00EE01BF"/>
    <w:rsid w:val="00EE0221"/>
    <w:rsid w:val="00EE1802"/>
    <w:rsid w:val="00EE311A"/>
    <w:rsid w:val="00EE4310"/>
    <w:rsid w:val="00EE5258"/>
    <w:rsid w:val="00EE5849"/>
    <w:rsid w:val="00EE5B75"/>
    <w:rsid w:val="00EE6066"/>
    <w:rsid w:val="00EE6570"/>
    <w:rsid w:val="00EE6AE4"/>
    <w:rsid w:val="00EE6B83"/>
    <w:rsid w:val="00EF3B82"/>
    <w:rsid w:val="00EF4136"/>
    <w:rsid w:val="00EF4732"/>
    <w:rsid w:val="00EF6083"/>
    <w:rsid w:val="00EF6129"/>
    <w:rsid w:val="00EF6BFE"/>
    <w:rsid w:val="00EF6CDF"/>
    <w:rsid w:val="00EF6CFC"/>
    <w:rsid w:val="00EF752D"/>
    <w:rsid w:val="00F00A02"/>
    <w:rsid w:val="00F01DAE"/>
    <w:rsid w:val="00F0251F"/>
    <w:rsid w:val="00F042C6"/>
    <w:rsid w:val="00F05102"/>
    <w:rsid w:val="00F05351"/>
    <w:rsid w:val="00F05782"/>
    <w:rsid w:val="00F05EBC"/>
    <w:rsid w:val="00F07368"/>
    <w:rsid w:val="00F11A70"/>
    <w:rsid w:val="00F11E01"/>
    <w:rsid w:val="00F132A5"/>
    <w:rsid w:val="00F13D1B"/>
    <w:rsid w:val="00F14082"/>
    <w:rsid w:val="00F14E25"/>
    <w:rsid w:val="00F16423"/>
    <w:rsid w:val="00F16C63"/>
    <w:rsid w:val="00F205A5"/>
    <w:rsid w:val="00F2158F"/>
    <w:rsid w:val="00F2277E"/>
    <w:rsid w:val="00F2467D"/>
    <w:rsid w:val="00F30B44"/>
    <w:rsid w:val="00F31956"/>
    <w:rsid w:val="00F34CF6"/>
    <w:rsid w:val="00F34F0F"/>
    <w:rsid w:val="00F364B8"/>
    <w:rsid w:val="00F37257"/>
    <w:rsid w:val="00F37E9D"/>
    <w:rsid w:val="00F37FAE"/>
    <w:rsid w:val="00F42940"/>
    <w:rsid w:val="00F430B4"/>
    <w:rsid w:val="00F43AB6"/>
    <w:rsid w:val="00F43FC4"/>
    <w:rsid w:val="00F46844"/>
    <w:rsid w:val="00F50FBF"/>
    <w:rsid w:val="00F539BB"/>
    <w:rsid w:val="00F55E30"/>
    <w:rsid w:val="00F56441"/>
    <w:rsid w:val="00F57441"/>
    <w:rsid w:val="00F60FE7"/>
    <w:rsid w:val="00F6151E"/>
    <w:rsid w:val="00F6250D"/>
    <w:rsid w:val="00F62979"/>
    <w:rsid w:val="00F63FCC"/>
    <w:rsid w:val="00F6551B"/>
    <w:rsid w:val="00F66998"/>
    <w:rsid w:val="00F67CE5"/>
    <w:rsid w:val="00F67F5C"/>
    <w:rsid w:val="00F7020D"/>
    <w:rsid w:val="00F7024F"/>
    <w:rsid w:val="00F7061A"/>
    <w:rsid w:val="00F71930"/>
    <w:rsid w:val="00F71C28"/>
    <w:rsid w:val="00F74C53"/>
    <w:rsid w:val="00F76843"/>
    <w:rsid w:val="00F76B25"/>
    <w:rsid w:val="00F779C3"/>
    <w:rsid w:val="00F77A66"/>
    <w:rsid w:val="00F77B73"/>
    <w:rsid w:val="00F809CF"/>
    <w:rsid w:val="00F80CE8"/>
    <w:rsid w:val="00F80F0F"/>
    <w:rsid w:val="00F86CE7"/>
    <w:rsid w:val="00F87CE8"/>
    <w:rsid w:val="00F900ED"/>
    <w:rsid w:val="00F908D8"/>
    <w:rsid w:val="00F90AE6"/>
    <w:rsid w:val="00F90B16"/>
    <w:rsid w:val="00F91B38"/>
    <w:rsid w:val="00F920BA"/>
    <w:rsid w:val="00F96DF6"/>
    <w:rsid w:val="00F97F48"/>
    <w:rsid w:val="00FA1533"/>
    <w:rsid w:val="00FA5097"/>
    <w:rsid w:val="00FA539F"/>
    <w:rsid w:val="00FA5F14"/>
    <w:rsid w:val="00FA6E27"/>
    <w:rsid w:val="00FA72A3"/>
    <w:rsid w:val="00FB05E7"/>
    <w:rsid w:val="00FB0907"/>
    <w:rsid w:val="00FB1EE2"/>
    <w:rsid w:val="00FB24F4"/>
    <w:rsid w:val="00FB25F6"/>
    <w:rsid w:val="00FB2B22"/>
    <w:rsid w:val="00FB2E1C"/>
    <w:rsid w:val="00FB2FDE"/>
    <w:rsid w:val="00FB4CC7"/>
    <w:rsid w:val="00FB62FA"/>
    <w:rsid w:val="00FB69C7"/>
    <w:rsid w:val="00FC07C8"/>
    <w:rsid w:val="00FC170B"/>
    <w:rsid w:val="00FC1F49"/>
    <w:rsid w:val="00FC2379"/>
    <w:rsid w:val="00FC555F"/>
    <w:rsid w:val="00FC5E78"/>
    <w:rsid w:val="00FC69A4"/>
    <w:rsid w:val="00FC6FDD"/>
    <w:rsid w:val="00FD082A"/>
    <w:rsid w:val="00FD487E"/>
    <w:rsid w:val="00FD498D"/>
    <w:rsid w:val="00FD506E"/>
    <w:rsid w:val="00FD6004"/>
    <w:rsid w:val="00FD616C"/>
    <w:rsid w:val="00FE0975"/>
    <w:rsid w:val="00FE0F4E"/>
    <w:rsid w:val="00FE1225"/>
    <w:rsid w:val="00FE3F3B"/>
    <w:rsid w:val="00FE4540"/>
    <w:rsid w:val="00FE4783"/>
    <w:rsid w:val="00FE49A0"/>
    <w:rsid w:val="00FE4BC6"/>
    <w:rsid w:val="00FE4C4D"/>
    <w:rsid w:val="00FE4F25"/>
    <w:rsid w:val="00FE5ADF"/>
    <w:rsid w:val="00FE6884"/>
    <w:rsid w:val="00FE6C9A"/>
    <w:rsid w:val="00FF0192"/>
    <w:rsid w:val="00FF1C18"/>
    <w:rsid w:val="00FF20CC"/>
    <w:rsid w:val="00FF36EF"/>
    <w:rsid w:val="00FF46B0"/>
    <w:rsid w:val="00FF521A"/>
    <w:rsid w:val="00FF555A"/>
    <w:rsid w:val="00FF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HTML Preformatted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CCD"/>
    <w:pPr>
      <w:jc w:val="both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6A57"/>
    <w:pPr>
      <w:keepNext/>
      <w:spacing w:before="240" w:after="120"/>
      <w:jc w:val="left"/>
      <w:outlineLvl w:val="0"/>
    </w:pPr>
    <w:rPr>
      <w:rFonts w:ascii="Arial Black" w:hAnsi="Arial Black"/>
      <w:sz w:val="32"/>
    </w:rPr>
  </w:style>
  <w:style w:type="paragraph" w:styleId="Nadpis2">
    <w:name w:val="heading 2"/>
    <w:basedOn w:val="Normln"/>
    <w:next w:val="Normln"/>
    <w:link w:val="Nadpis2Char"/>
    <w:qFormat/>
    <w:rsid w:val="00BB0ECF"/>
    <w:pPr>
      <w:keepNext/>
      <w:spacing w:before="240" w:after="60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Odstavec"/>
    <w:link w:val="Nadpis3Char"/>
    <w:qFormat/>
    <w:rsid w:val="002B3728"/>
    <w:pPr>
      <w:keepNext/>
      <w:spacing w:before="240" w:after="60"/>
      <w:jc w:val="left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2431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301D59"/>
    <w:pPr>
      <w:spacing w:before="240" w:after="60"/>
      <w:jc w:val="left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04CCD"/>
    <w:pPr>
      <w:autoSpaceDE w:val="0"/>
      <w:autoSpaceDN w:val="0"/>
      <w:adjustRightInd w:val="0"/>
      <w:jc w:val="left"/>
    </w:pPr>
    <w:rPr>
      <w:color w:val="000000"/>
    </w:rPr>
  </w:style>
  <w:style w:type="paragraph" w:customStyle="1" w:styleId="Odstavec">
    <w:name w:val="Odstavec"/>
    <w:basedOn w:val="Normln"/>
    <w:link w:val="OdstavecChar"/>
    <w:rsid w:val="00393A06"/>
    <w:pPr>
      <w:spacing w:before="120" w:after="120"/>
      <w:ind w:firstLine="709"/>
    </w:pPr>
    <w:rPr>
      <w:szCs w:val="32"/>
    </w:rPr>
  </w:style>
  <w:style w:type="paragraph" w:styleId="Zhlav">
    <w:name w:val="header"/>
    <w:basedOn w:val="Normln"/>
    <w:link w:val="ZhlavChar"/>
    <w:uiPriority w:val="99"/>
    <w:rsid w:val="00904C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C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68D0"/>
  </w:style>
  <w:style w:type="paragraph" w:customStyle="1" w:styleId="Standardnte">
    <w:name w:val="Standardní te"/>
    <w:rsid w:val="008102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psmene">
    <w:name w:val="Text písmene"/>
    <w:basedOn w:val="Normln"/>
    <w:rsid w:val="0071188E"/>
    <w:pPr>
      <w:outlineLvl w:val="7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uiPriority w:val="99"/>
    <w:rsid w:val="008630D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630D1"/>
    <w:rPr>
      <w:rFonts w:ascii="Arial" w:hAnsi="Arial"/>
      <w:sz w:val="24"/>
      <w:szCs w:val="24"/>
    </w:rPr>
  </w:style>
  <w:style w:type="paragraph" w:customStyle="1" w:styleId="odstavec0">
    <w:name w:val="odstavec"/>
    <w:basedOn w:val="Normln"/>
    <w:rsid w:val="001A5E57"/>
    <w:pPr>
      <w:spacing w:before="120" w:after="120"/>
      <w:ind w:firstLine="709"/>
    </w:pPr>
    <w:rPr>
      <w:rFonts w:eastAsia="Calibri"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624AA6"/>
    <w:pPr>
      <w:ind w:left="720"/>
      <w:contextualSpacing/>
    </w:pPr>
  </w:style>
  <w:style w:type="paragraph" w:customStyle="1" w:styleId="StylNadpis3nenTunPodtren">
    <w:name w:val="Styl Nadpis 3 + není Tučné Podtržení"/>
    <w:basedOn w:val="Nadpis3"/>
    <w:rsid w:val="00142CE5"/>
    <w:pPr>
      <w:spacing w:before="60"/>
    </w:pPr>
    <w:rPr>
      <w:rFonts w:ascii="Tahoma" w:hAnsi="Tahoma"/>
      <w:b w:val="0"/>
      <w:bCs w:val="0"/>
      <w:sz w:val="20"/>
      <w:u w:val="single"/>
    </w:rPr>
  </w:style>
  <w:style w:type="character" w:customStyle="1" w:styleId="OdstavecChar">
    <w:name w:val="Odstavec Char"/>
    <w:basedOn w:val="Standardnpsmoodstavce"/>
    <w:link w:val="Odstavec"/>
    <w:rsid w:val="00142CE5"/>
    <w:rPr>
      <w:rFonts w:ascii="Arial" w:hAnsi="Arial"/>
      <w:sz w:val="24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rsid w:val="00301D59"/>
    <w:rPr>
      <w:rFonts w:ascii="Calibri" w:hAnsi="Calibri"/>
      <w:b/>
      <w:bCs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301D59"/>
    <w:rPr>
      <w:rFonts w:ascii="Arial Black" w:hAnsi="Arial Black"/>
      <w:sz w:val="32"/>
      <w:szCs w:val="24"/>
    </w:rPr>
  </w:style>
  <w:style w:type="character" w:customStyle="1" w:styleId="zvraznn">
    <w:name w:val="zvýraznění"/>
    <w:basedOn w:val="Standardnpsmoodstavce"/>
    <w:rsid w:val="00301D59"/>
    <w:rPr>
      <w:rFonts w:ascii="Tahoma" w:hAnsi="Tahoma"/>
      <w:color w:val="000000"/>
      <w:sz w:val="20"/>
    </w:rPr>
  </w:style>
  <w:style w:type="paragraph" w:customStyle="1" w:styleId="el">
    <w:name w:val="účel"/>
    <w:basedOn w:val="Nadpis3"/>
    <w:rsid w:val="00301D59"/>
    <w:pPr>
      <w:spacing w:before="100" w:after="120"/>
    </w:pPr>
    <w:rPr>
      <w:rFonts w:ascii="Tahoma" w:hAnsi="Tahoma"/>
      <w:color w:val="FFFFFF"/>
      <w:sz w:val="22"/>
    </w:rPr>
  </w:style>
  <w:style w:type="table" w:styleId="Mkatabulky">
    <w:name w:val="Table Grid"/>
    <w:basedOn w:val="Normlntabulka"/>
    <w:rsid w:val="00301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vba">
    <w:name w:val="stavba"/>
    <w:basedOn w:val="Normln"/>
    <w:rsid w:val="00301D59"/>
    <w:pPr>
      <w:jc w:val="left"/>
    </w:pPr>
    <w:rPr>
      <w:rFonts w:ascii="Tahoma" w:hAnsi="Tahoma"/>
      <w:b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301D59"/>
    <w:rPr>
      <w:rFonts w:ascii="Arial" w:hAnsi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301D59"/>
    <w:rPr>
      <w:b/>
      <w:bCs/>
    </w:rPr>
  </w:style>
  <w:style w:type="paragraph" w:customStyle="1" w:styleId="StylNadpis1Vlevo0cmPedsazen076cmPed12b">
    <w:name w:val="Styl Nadpis 1 + Vlevo:  0 cm Předsazení:  076 cm Před:  12 b. ..."/>
    <w:basedOn w:val="Nadpis1"/>
    <w:rsid w:val="00301D59"/>
    <w:pPr>
      <w:numPr>
        <w:numId w:val="2"/>
      </w:numPr>
    </w:pPr>
    <w:rPr>
      <w:rFonts w:ascii="Tahoma" w:hAnsi="Tahoma"/>
      <w:b/>
      <w:bCs/>
      <w:kern w:val="32"/>
      <w:sz w:val="28"/>
      <w:szCs w:val="20"/>
    </w:rPr>
  </w:style>
  <w:style w:type="paragraph" w:styleId="Prosttext">
    <w:name w:val="Plain Text"/>
    <w:aliases w:val=" Char,Char"/>
    <w:basedOn w:val="Normln"/>
    <w:link w:val="ProsttextChar"/>
    <w:uiPriority w:val="99"/>
    <w:rsid w:val="00301D59"/>
    <w:pPr>
      <w:jc w:val="left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aliases w:val=" Char Char,Char Char"/>
    <w:basedOn w:val="Standardnpsmoodstavce"/>
    <w:link w:val="Prosttext"/>
    <w:uiPriority w:val="99"/>
    <w:rsid w:val="00301D59"/>
    <w:rPr>
      <w:rFonts w:ascii="Courier New" w:hAnsi="Courier New"/>
    </w:rPr>
  </w:style>
  <w:style w:type="paragraph" w:customStyle="1" w:styleId="seznam">
    <w:name w:val="seznam"/>
    <w:basedOn w:val="Nadpis2"/>
    <w:rsid w:val="00301D59"/>
    <w:pPr>
      <w:keepNext w:val="0"/>
      <w:numPr>
        <w:ilvl w:val="1"/>
        <w:numId w:val="1"/>
      </w:numPr>
      <w:tabs>
        <w:tab w:val="left" w:pos="993"/>
        <w:tab w:val="right" w:pos="8505"/>
      </w:tabs>
      <w:spacing w:before="120" w:after="0"/>
      <w:jc w:val="both"/>
    </w:pPr>
    <w:rPr>
      <w:rFonts w:ascii="Times New Roman" w:hAnsi="Times New Roman" w:cs="Times New Roman"/>
      <w:bCs w:val="0"/>
      <w:iCs w:val="0"/>
      <w:sz w:val="22"/>
      <w:szCs w:val="20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301D59"/>
    <w:pPr>
      <w:spacing w:after="120"/>
      <w:ind w:left="283"/>
      <w:jc w:val="left"/>
    </w:pPr>
    <w:rPr>
      <w:rFonts w:ascii="Tahoma" w:hAnsi="Tahom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01D59"/>
    <w:rPr>
      <w:rFonts w:ascii="Tahoma" w:hAnsi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301D59"/>
    <w:pPr>
      <w:spacing w:after="120"/>
      <w:jc w:val="left"/>
    </w:pPr>
    <w:rPr>
      <w:rFonts w:ascii="Tahoma" w:hAnsi="Tahoma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01D59"/>
    <w:rPr>
      <w:rFonts w:ascii="Tahoma" w:hAnsi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qFormat/>
    <w:rsid w:val="00301D59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01D59"/>
    <w:pPr>
      <w:jc w:val="left"/>
    </w:pPr>
    <w:rPr>
      <w:rFonts w:ascii="Tahoma" w:hAnsi="Tahoma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01D59"/>
    <w:pPr>
      <w:ind w:left="400"/>
      <w:jc w:val="left"/>
    </w:pPr>
    <w:rPr>
      <w:rFonts w:ascii="Tahoma" w:hAnsi="Tahoma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01D59"/>
    <w:pPr>
      <w:ind w:left="200"/>
      <w:jc w:val="left"/>
    </w:pPr>
    <w:rPr>
      <w:rFonts w:ascii="Tahoma" w:hAnsi="Tahoma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01D59"/>
    <w:rPr>
      <w:color w:val="0000FF"/>
      <w:u w:val="single"/>
    </w:rPr>
  </w:style>
  <w:style w:type="paragraph" w:customStyle="1" w:styleId="StylNadpis3nenTunPodtren1">
    <w:name w:val="Styl Nadpis 3 + není Tučné Podtržení1"/>
    <w:basedOn w:val="Nadpis3"/>
    <w:rsid w:val="00301D59"/>
    <w:pPr>
      <w:spacing w:before="120" w:after="120"/>
    </w:pPr>
    <w:rPr>
      <w:rFonts w:ascii="Tahoma" w:hAnsi="Tahoma"/>
      <w:b w:val="0"/>
      <w:bCs w:val="0"/>
      <w:sz w:val="20"/>
      <w:u w:val="single"/>
    </w:rPr>
  </w:style>
  <w:style w:type="paragraph" w:styleId="Textvbloku">
    <w:name w:val="Block Text"/>
    <w:basedOn w:val="Normln"/>
    <w:rsid w:val="00301D59"/>
    <w:pPr>
      <w:ind w:right="-92"/>
    </w:pPr>
    <w:rPr>
      <w:rFonts w:ascii="Times New Roman" w:hAnsi="Times New Roman"/>
      <w:szCs w:val="20"/>
    </w:rPr>
  </w:style>
  <w:style w:type="paragraph" w:styleId="Zkladntextodsazen">
    <w:name w:val="Body Text Indent"/>
    <w:basedOn w:val="Normln"/>
    <w:link w:val="ZkladntextodsazenChar"/>
    <w:rsid w:val="00301D59"/>
    <w:pPr>
      <w:spacing w:after="120"/>
      <w:ind w:left="283"/>
      <w:jc w:val="left"/>
    </w:pPr>
    <w:rPr>
      <w:rFonts w:ascii="Tahoma" w:hAnsi="Tahoma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01D59"/>
    <w:rPr>
      <w:rFonts w:ascii="Tahoma" w:hAnsi="Tahoma"/>
    </w:rPr>
  </w:style>
  <w:style w:type="paragraph" w:customStyle="1" w:styleId="TECHZPRAVY">
    <w:name w:val="TECHZPRAVY"/>
    <w:basedOn w:val="Normln"/>
    <w:rsid w:val="00301D59"/>
    <w:rPr>
      <w:rFonts w:ascii="Times New Roman" w:hAnsi="Times New Roman"/>
      <w:sz w:val="22"/>
      <w:szCs w:val="20"/>
    </w:rPr>
  </w:style>
  <w:style w:type="paragraph" w:customStyle="1" w:styleId="Aktuln">
    <w:name w:val="Aktuální"/>
    <w:rsid w:val="00301D59"/>
    <w:pPr>
      <w:keepNext/>
      <w:keepLines/>
    </w:pPr>
    <w:rPr>
      <w:rFonts w:ascii="Arial" w:hAnsi="Arial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01D59"/>
    <w:pPr>
      <w:spacing w:after="120" w:line="480" w:lineRule="auto"/>
      <w:ind w:left="283"/>
      <w:jc w:val="left"/>
    </w:pPr>
    <w:rPr>
      <w:rFonts w:ascii="Tahoma" w:hAnsi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01D59"/>
    <w:rPr>
      <w:rFonts w:ascii="Tahoma" w:hAnsi="Tahoma"/>
    </w:rPr>
  </w:style>
  <w:style w:type="character" w:customStyle="1" w:styleId="WW-Standardnpsmoodstavce">
    <w:name w:val="WW-Standardní písmo odstavce"/>
    <w:rsid w:val="00301D59"/>
  </w:style>
  <w:style w:type="paragraph" w:customStyle="1" w:styleId="Zkladntext21">
    <w:name w:val="Základní text 21"/>
    <w:basedOn w:val="Normln"/>
    <w:rsid w:val="00301D59"/>
    <w:pPr>
      <w:suppressAutoHyphens/>
      <w:spacing w:line="360" w:lineRule="auto"/>
    </w:pPr>
    <w:rPr>
      <w:sz w:val="22"/>
      <w:szCs w:val="20"/>
      <w:lang w:eastAsia="ar-SA"/>
    </w:rPr>
  </w:style>
  <w:style w:type="paragraph" w:customStyle="1" w:styleId="Zkladntextodsazen21">
    <w:name w:val="Základní text odsazený 21"/>
    <w:basedOn w:val="Normln"/>
    <w:rsid w:val="00301D59"/>
    <w:pPr>
      <w:suppressAutoHyphens/>
      <w:ind w:left="426"/>
      <w:jc w:val="left"/>
    </w:pPr>
    <w:rPr>
      <w:rFonts w:ascii="Times New Roman" w:hAnsi="Times New Roman"/>
      <w:sz w:val="20"/>
      <w:szCs w:val="20"/>
      <w:lang w:eastAsia="ar-SA"/>
    </w:rPr>
  </w:style>
  <w:style w:type="paragraph" w:customStyle="1" w:styleId="Zkladntext22">
    <w:name w:val="Základní text 22"/>
    <w:basedOn w:val="Normln"/>
    <w:rsid w:val="00301D59"/>
    <w:pPr>
      <w:tabs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01D59"/>
    <w:pPr>
      <w:ind w:left="1000"/>
      <w:jc w:val="left"/>
    </w:pPr>
    <w:rPr>
      <w:rFonts w:ascii="Tahoma" w:hAnsi="Tahoma"/>
      <w:sz w:val="20"/>
      <w:szCs w:val="20"/>
    </w:rPr>
  </w:style>
  <w:style w:type="paragraph" w:customStyle="1" w:styleId="Texttabulky">
    <w:name w:val="Text tabulky"/>
    <w:rsid w:val="000710CE"/>
    <w:pPr>
      <w:autoSpaceDE w:val="0"/>
      <w:autoSpaceDN w:val="0"/>
      <w:adjustRightInd w:val="0"/>
    </w:pPr>
    <w:rPr>
      <w:color w:val="000000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710CE"/>
    <w:rPr>
      <w:rFonts w:ascii="Arial" w:hAnsi="Arial"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ln"/>
    <w:rsid w:val="00CB023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osttext1">
    <w:name w:val="Prostý text1"/>
    <w:basedOn w:val="Normln"/>
    <w:rsid w:val="00646954"/>
    <w:pPr>
      <w:jc w:val="left"/>
    </w:pPr>
    <w:rPr>
      <w:rFonts w:ascii="Courier New" w:hAnsi="Courier New"/>
      <w:sz w:val="20"/>
      <w:szCs w:val="20"/>
    </w:rPr>
  </w:style>
  <w:style w:type="character" w:customStyle="1" w:styleId="WW8Num3z0">
    <w:name w:val="WW8Num3z0"/>
    <w:rsid w:val="009A7D68"/>
    <w:rPr>
      <w:rFonts w:ascii="Symbol" w:hAnsi="Symbol" w:cs="StarSymbol"/>
      <w:sz w:val="18"/>
      <w:szCs w:val="18"/>
    </w:rPr>
  </w:style>
  <w:style w:type="paragraph" w:styleId="Bezmezer">
    <w:name w:val="No Spacing"/>
    <w:uiPriority w:val="1"/>
    <w:qFormat/>
    <w:rsid w:val="00C02771"/>
    <w:rPr>
      <w:rFonts w:ascii="Calibri" w:eastAsia="Calibri" w:hAnsi="Calibri"/>
      <w:sz w:val="22"/>
      <w:szCs w:val="22"/>
      <w:lang w:eastAsia="en-US"/>
    </w:rPr>
  </w:style>
  <w:style w:type="paragraph" w:customStyle="1" w:styleId="CharCharChar1CharCharCharCharCharCharChar0">
    <w:name w:val="Char Char Char1 Char Char Char Char Char Char Char"/>
    <w:basedOn w:val="Normln"/>
    <w:rsid w:val="00D273FB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9C12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C12D0"/>
    <w:rPr>
      <w:rFonts w:ascii="Courier New" w:hAnsi="Courier New" w:cs="Courier New"/>
    </w:rPr>
  </w:style>
  <w:style w:type="paragraph" w:styleId="Normlnweb">
    <w:name w:val="Normal (Web)"/>
    <w:basedOn w:val="Normln"/>
    <w:unhideWhenUsed/>
    <w:rsid w:val="00D30AFD"/>
    <w:pPr>
      <w:spacing w:before="100" w:beforeAutospacing="1" w:after="100" w:afterAutospacing="1"/>
      <w:jc w:val="left"/>
    </w:pPr>
    <w:rPr>
      <w:rFonts w:ascii="Times New Roman" w:eastAsiaTheme="minorHAnsi" w:hAnsi="Times New Roman"/>
    </w:rPr>
  </w:style>
  <w:style w:type="paragraph" w:customStyle="1" w:styleId="Nadpislnku">
    <w:name w:val="Nadpis článku"/>
    <w:basedOn w:val="Normln"/>
    <w:next w:val="Normln"/>
    <w:rsid w:val="004C350B"/>
    <w:pPr>
      <w:keepNext/>
      <w:keepLines/>
      <w:suppressAutoHyphens/>
      <w:autoSpaceDE w:val="0"/>
      <w:autoSpaceDN w:val="0"/>
      <w:spacing w:before="120" w:after="120"/>
      <w:jc w:val="left"/>
    </w:pPr>
    <w:rPr>
      <w:rFonts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rsid w:val="00620F98"/>
    <w:rPr>
      <w:rFonts w:ascii="Arial" w:hAnsi="Arial" w:cs="Arial"/>
      <w:b/>
      <w:bCs/>
      <w:sz w:val="26"/>
      <w:szCs w:val="26"/>
    </w:rPr>
  </w:style>
  <w:style w:type="character" w:customStyle="1" w:styleId="ZhlavChar">
    <w:name w:val="Záhlaví Char"/>
    <w:basedOn w:val="Standardnpsmoodstavce"/>
    <w:link w:val="Zhlav"/>
    <w:uiPriority w:val="99"/>
    <w:rsid w:val="00DE2285"/>
    <w:rPr>
      <w:rFonts w:ascii="Arial" w:hAnsi="Arial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C9303C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9303C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C9303C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9303C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9303C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Raztkogar">
    <w:name w:val="Razítko gar"/>
    <w:rsid w:val="006763CD"/>
    <w:rPr>
      <w:rFonts w:ascii="Garamond" w:hAnsi="Garamond"/>
      <w:szCs w:val="24"/>
    </w:rPr>
  </w:style>
  <w:style w:type="character" w:styleId="Znakapoznpodarou">
    <w:name w:val="footnote reference"/>
    <w:basedOn w:val="Standardnpsmoodstavce"/>
    <w:rsid w:val="006763CD"/>
    <w:rPr>
      <w:vertAlign w:val="superscript"/>
    </w:rPr>
  </w:style>
  <w:style w:type="paragraph" w:styleId="Textpoznpodarou">
    <w:name w:val="footnote text"/>
    <w:basedOn w:val="Normln"/>
    <w:link w:val="TextpoznpodarouChar"/>
    <w:rsid w:val="006763CD"/>
    <w:pPr>
      <w:jc w:val="left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763CD"/>
  </w:style>
  <w:style w:type="character" w:customStyle="1" w:styleId="Nadpis2Char">
    <w:name w:val="Nadpis 2 Char"/>
    <w:basedOn w:val="Standardnpsmoodstavce"/>
    <w:link w:val="Nadpis2"/>
    <w:rsid w:val="0026550B"/>
    <w:rPr>
      <w:rFonts w:ascii="Arial" w:hAnsi="Arial" w:cs="Arial"/>
      <w:b/>
      <w:bCs/>
      <w:iCs/>
      <w:sz w:val="28"/>
      <w:szCs w:val="28"/>
    </w:rPr>
  </w:style>
  <w:style w:type="character" w:customStyle="1" w:styleId="FontStyle20">
    <w:name w:val="Font Style20"/>
    <w:basedOn w:val="Standardnpsmoodstavce"/>
    <w:rsid w:val="00AF2497"/>
    <w:rPr>
      <w:rFonts w:ascii="Arial Unicode MS" w:eastAsia="Arial Unicode MS" w:cs="Arial Unicode MS"/>
      <w:sz w:val="20"/>
      <w:szCs w:val="20"/>
    </w:rPr>
  </w:style>
  <w:style w:type="paragraph" w:styleId="Textkomente">
    <w:name w:val="annotation text"/>
    <w:basedOn w:val="Normln"/>
    <w:link w:val="TextkomenteChar"/>
    <w:rsid w:val="007434D5"/>
    <w:pPr>
      <w:jc w:val="left"/>
    </w:pPr>
    <w:rPr>
      <w:rFonts w:ascii="Times New Roman" w:hAnsi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434D5"/>
  </w:style>
  <w:style w:type="paragraph" w:customStyle="1" w:styleId="Odstavecseseznamem1">
    <w:name w:val="Odstavec se seznamem1"/>
    <w:basedOn w:val="Normln"/>
    <w:rsid w:val="007434D5"/>
    <w:pPr>
      <w:ind w:left="720"/>
      <w:contextualSpacing/>
      <w:jc w:val="left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743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vrendokumentu">
    <w:name w:val="Document Map"/>
    <w:basedOn w:val="Normln"/>
    <w:link w:val="RozvrendokumentuChar"/>
    <w:rsid w:val="00AD40B3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rsid w:val="00AD40B3"/>
    <w:rPr>
      <w:rFonts w:ascii="Tahoma" w:hAnsi="Tahoma"/>
      <w:shd w:val="clear" w:color="auto" w:fill="000080"/>
    </w:rPr>
  </w:style>
  <w:style w:type="paragraph" w:customStyle="1" w:styleId="Standard">
    <w:name w:val="Standard"/>
    <w:rsid w:val="00D054D8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24"/>
      <w:szCs w:val="24"/>
    </w:rPr>
  </w:style>
  <w:style w:type="character" w:customStyle="1" w:styleId="tsubjname">
    <w:name w:val="tsubjname"/>
    <w:basedOn w:val="Standardnpsmoodstavce"/>
    <w:rsid w:val="00D96E2B"/>
  </w:style>
  <w:style w:type="character" w:customStyle="1" w:styleId="A3">
    <w:name w:val="A3"/>
    <w:uiPriority w:val="99"/>
    <w:rsid w:val="00D96E2B"/>
    <w:rPr>
      <w:rFonts w:cs="Myriad Pro Light"/>
      <w:color w:val="000000"/>
      <w:sz w:val="22"/>
      <w:szCs w:val="22"/>
    </w:rPr>
  </w:style>
  <w:style w:type="paragraph" w:customStyle="1" w:styleId="Pa3">
    <w:name w:val="Pa3"/>
    <w:basedOn w:val="Normln"/>
    <w:next w:val="Normln"/>
    <w:uiPriority w:val="99"/>
    <w:rsid w:val="00D96E2B"/>
    <w:pPr>
      <w:autoSpaceDE w:val="0"/>
      <w:autoSpaceDN w:val="0"/>
      <w:adjustRightInd w:val="0"/>
      <w:spacing w:line="201" w:lineRule="atLeast"/>
      <w:jc w:val="left"/>
    </w:pPr>
    <w:rPr>
      <w:rFonts w:ascii="Myriad Pro Light" w:hAnsi="Myriad Pro Light"/>
    </w:rPr>
  </w:style>
  <w:style w:type="paragraph" w:styleId="Textbubliny">
    <w:name w:val="Balloon Text"/>
    <w:basedOn w:val="Normln"/>
    <w:link w:val="TextbublinyChar"/>
    <w:rsid w:val="00D96E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96E2B"/>
    <w:rPr>
      <w:rFonts w:ascii="Tahoma" w:hAnsi="Tahoma" w:cs="Tahoma"/>
      <w:sz w:val="16"/>
      <w:szCs w:val="16"/>
    </w:rPr>
  </w:style>
  <w:style w:type="character" w:customStyle="1" w:styleId="A51">
    <w:name w:val="A5+1"/>
    <w:uiPriority w:val="99"/>
    <w:rsid w:val="00D816B3"/>
    <w:rPr>
      <w:rFonts w:ascii="Myriad Pro" w:hAnsi="Myriad Pro" w:cs="Myriad Pro"/>
      <w:color w:val="000000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77B73"/>
    <w:rPr>
      <w:rFonts w:ascii="Arial" w:hAnsi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53B0F"/>
    <w:rPr>
      <w:color w:val="808080"/>
      <w:shd w:val="clear" w:color="auto" w:fill="E6E6E6"/>
    </w:rPr>
  </w:style>
  <w:style w:type="character" w:customStyle="1" w:styleId="WW-Absatz-Standardschriftart11111111">
    <w:name w:val="WW-Absatz-Standardschriftart11111111"/>
    <w:rsid w:val="00E1713F"/>
  </w:style>
  <w:style w:type="paragraph" w:customStyle="1" w:styleId="Zkladntextodsazen31">
    <w:name w:val="Základní text odsazený 31"/>
    <w:basedOn w:val="Normln"/>
    <w:rsid w:val="00E1713F"/>
    <w:pPr>
      <w:suppressAutoHyphens/>
      <w:spacing w:before="120" w:line="240" w:lineRule="atLeast"/>
      <w:ind w:left="426" w:firstLine="283"/>
      <w:jc w:val="left"/>
    </w:pPr>
    <w:rPr>
      <w:rFonts w:ascii="Times New Roman" w:hAnsi="Times New Roman"/>
      <w:color w:val="FF0000"/>
      <w:sz w:val="20"/>
      <w:szCs w:val="20"/>
      <w:lang w:eastAsia="ar-SA"/>
    </w:rPr>
  </w:style>
  <w:style w:type="paragraph" w:customStyle="1" w:styleId="HPFMnadpis3">
    <w:name w:val="HPFM_nadpis3"/>
    <w:basedOn w:val="Normln"/>
    <w:rsid w:val="00025DD4"/>
    <w:pPr>
      <w:numPr>
        <w:numId w:val="3"/>
      </w:numPr>
      <w:tabs>
        <w:tab w:val="left" w:pos="851"/>
      </w:tabs>
      <w:spacing w:before="60" w:after="60"/>
    </w:pPr>
    <w:rPr>
      <w:rFonts w:ascii="Times New Roman" w:hAnsi="Times New Roman"/>
      <w:b/>
      <w:i/>
      <w:szCs w:val="20"/>
    </w:rPr>
  </w:style>
  <w:style w:type="character" w:customStyle="1" w:styleId="WW-Absatz-Standardschriftart">
    <w:name w:val="WW-Absatz-Standardschriftart"/>
    <w:rsid w:val="00A403F4"/>
  </w:style>
  <w:style w:type="character" w:customStyle="1" w:styleId="WW8Num1z4">
    <w:name w:val="WW8Num1z4"/>
    <w:rsid w:val="002C3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D6BC-39ED-4A01-BA95-851BCD68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 K ÚZEMNÍMU  ŘÍZENÍ</vt:lpstr>
    </vt:vector>
  </TitlesOfParts>
  <Company>Jakub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 K ÚZEMNÍMU  ŘÍZENÍ</dc:title>
  <dc:creator>Jakub</dc:creator>
  <cp:lastModifiedBy>p.frydl</cp:lastModifiedBy>
  <cp:revision>19</cp:revision>
  <cp:lastPrinted>2018-07-26T18:41:00Z</cp:lastPrinted>
  <dcterms:created xsi:type="dcterms:W3CDTF">2019-01-05T06:06:00Z</dcterms:created>
  <dcterms:modified xsi:type="dcterms:W3CDTF">2019-07-25T06:58:00Z</dcterms:modified>
</cp:coreProperties>
</file>